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D3B20" w14:textId="5D9CC1E5" w:rsidR="00DD2075" w:rsidRPr="00531232" w:rsidRDefault="00DD2075" w:rsidP="0032147C">
      <w:pPr>
        <w:spacing w:after="0"/>
        <w:jc w:val="center"/>
        <w:rPr>
          <w:rFonts w:eastAsia="Arial" w:cstheme="minorHAnsi"/>
          <w:b/>
          <w:sz w:val="20"/>
          <w:szCs w:val="20"/>
          <w:lang w:val="pl" w:eastAsia="pl-PL"/>
        </w:rPr>
      </w:pPr>
    </w:p>
    <w:p w14:paraId="4202DD74" w14:textId="77777777" w:rsidR="00DD2075" w:rsidRPr="00531232" w:rsidRDefault="00DD2075" w:rsidP="0032147C">
      <w:pPr>
        <w:spacing w:after="0"/>
        <w:jc w:val="center"/>
        <w:rPr>
          <w:rFonts w:eastAsia="Arial" w:cstheme="minorHAnsi"/>
          <w:b/>
          <w:szCs w:val="20"/>
          <w:lang w:val="pl" w:eastAsia="pl-PL"/>
        </w:rPr>
      </w:pPr>
    </w:p>
    <w:p w14:paraId="29FFDF16" w14:textId="4D366628" w:rsidR="002B5138" w:rsidRDefault="002B5138" w:rsidP="00371C01">
      <w:pPr>
        <w:spacing w:after="0" w:line="240" w:lineRule="auto"/>
        <w:jc w:val="center"/>
        <w:rPr>
          <w:rFonts w:eastAsia="Arial" w:cstheme="minorHAnsi"/>
          <w:sz w:val="20"/>
          <w:szCs w:val="20"/>
          <w:lang w:val="pl" w:eastAsia="pl-PL"/>
        </w:rPr>
      </w:pPr>
      <w:bookmarkStart w:id="0" w:name="_Hlk139358038"/>
      <w:r>
        <w:rPr>
          <w:rFonts w:eastAsia="Arial" w:cstheme="minorHAnsi"/>
          <w:noProof/>
          <w:sz w:val="20"/>
          <w:szCs w:val="20"/>
          <w:lang w:val="pl" w:eastAsia="pl-PL"/>
        </w:rPr>
        <w:drawing>
          <wp:inline distT="0" distB="0" distL="0" distR="0" wp14:anchorId="191A5328" wp14:editId="4E95359B">
            <wp:extent cx="5767070" cy="530225"/>
            <wp:effectExtent l="0" t="0" r="5080" b="3175"/>
            <wp:docPr id="156632990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070" cy="530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9DF387" w14:textId="19915D16" w:rsidR="006F61D8" w:rsidRPr="00531232" w:rsidRDefault="00D3116F" w:rsidP="00531232">
      <w:pPr>
        <w:spacing w:after="0" w:line="240" w:lineRule="auto"/>
        <w:jc w:val="both"/>
        <w:rPr>
          <w:rFonts w:eastAsia="Arial" w:cstheme="minorHAnsi"/>
          <w:sz w:val="16"/>
          <w:szCs w:val="16"/>
          <w:lang w:val="pl" w:eastAsia="pl-PL"/>
        </w:rPr>
      </w:pPr>
      <w:r w:rsidRPr="00531232">
        <w:rPr>
          <w:rFonts w:eastAsia="Arial" w:cstheme="minorHAnsi"/>
          <w:sz w:val="20"/>
          <w:szCs w:val="20"/>
          <w:lang w:val="pl" w:eastAsia="pl-PL"/>
        </w:rPr>
        <w:t>ZP.272.</w:t>
      </w:r>
      <w:r w:rsidR="00807E72">
        <w:rPr>
          <w:rFonts w:eastAsia="Arial" w:cstheme="minorHAnsi"/>
          <w:sz w:val="20"/>
          <w:szCs w:val="20"/>
          <w:lang w:val="pl" w:eastAsia="pl-PL"/>
        </w:rPr>
        <w:t>2</w:t>
      </w:r>
      <w:r w:rsidR="00464DCD">
        <w:rPr>
          <w:rFonts w:eastAsia="Arial" w:cstheme="minorHAnsi"/>
          <w:sz w:val="20"/>
          <w:szCs w:val="20"/>
          <w:lang w:val="pl" w:eastAsia="pl-PL"/>
        </w:rPr>
        <w:t>1.2025</w:t>
      </w:r>
      <w:r w:rsidRPr="00531232">
        <w:rPr>
          <w:rFonts w:eastAsia="Arial" w:cstheme="minorHAnsi"/>
          <w:sz w:val="20"/>
          <w:szCs w:val="20"/>
          <w:lang w:val="pl" w:eastAsia="pl-PL"/>
        </w:rPr>
        <w:t xml:space="preserve">  </w:t>
      </w:r>
      <w:r w:rsidRPr="00531232">
        <w:rPr>
          <w:rFonts w:eastAsia="Arial" w:cstheme="minorHAnsi"/>
          <w:sz w:val="20"/>
          <w:szCs w:val="20"/>
          <w:lang w:val="pl" w:eastAsia="pl-PL"/>
        </w:rPr>
        <w:tab/>
      </w:r>
      <w:r w:rsidRPr="00531232">
        <w:rPr>
          <w:rFonts w:eastAsia="Arial" w:cstheme="minorHAnsi"/>
          <w:sz w:val="20"/>
          <w:szCs w:val="20"/>
          <w:lang w:val="pl" w:eastAsia="pl-PL"/>
        </w:rPr>
        <w:tab/>
      </w:r>
      <w:r w:rsidRPr="00531232">
        <w:rPr>
          <w:rFonts w:eastAsia="Arial" w:cstheme="minorHAnsi"/>
          <w:sz w:val="20"/>
          <w:szCs w:val="20"/>
          <w:lang w:val="pl" w:eastAsia="pl-PL"/>
        </w:rPr>
        <w:tab/>
      </w:r>
      <w:r w:rsidR="00531232" w:rsidRPr="00531232">
        <w:rPr>
          <w:rFonts w:eastAsia="Arial" w:cstheme="minorHAnsi"/>
          <w:sz w:val="20"/>
          <w:szCs w:val="20"/>
          <w:lang w:val="pl" w:eastAsia="pl-PL"/>
        </w:rPr>
        <w:tab/>
      </w:r>
      <w:r w:rsidRPr="00531232">
        <w:rPr>
          <w:rFonts w:eastAsia="Arial" w:cstheme="minorHAnsi"/>
          <w:sz w:val="20"/>
          <w:szCs w:val="20"/>
          <w:lang w:val="pl" w:eastAsia="pl-PL"/>
        </w:rPr>
        <w:tab/>
      </w:r>
      <w:r w:rsidRPr="00531232">
        <w:rPr>
          <w:rFonts w:eastAsia="Arial" w:cstheme="minorHAnsi"/>
          <w:sz w:val="20"/>
          <w:szCs w:val="20"/>
          <w:lang w:val="pl" w:eastAsia="pl-PL"/>
        </w:rPr>
        <w:tab/>
      </w:r>
      <w:r w:rsidR="00531232">
        <w:rPr>
          <w:rFonts w:eastAsia="Arial" w:cstheme="minorHAnsi"/>
          <w:sz w:val="20"/>
          <w:szCs w:val="20"/>
          <w:lang w:val="pl" w:eastAsia="pl-PL"/>
        </w:rPr>
        <w:tab/>
      </w:r>
      <w:r w:rsidRPr="00531232">
        <w:rPr>
          <w:rFonts w:eastAsia="Arial" w:cstheme="minorHAnsi"/>
          <w:sz w:val="20"/>
          <w:szCs w:val="20"/>
          <w:lang w:val="pl" w:eastAsia="pl-PL"/>
        </w:rPr>
        <w:tab/>
      </w:r>
      <w:r w:rsidR="006F61D8" w:rsidRPr="00531232">
        <w:rPr>
          <w:rFonts w:eastAsia="Arial" w:cstheme="minorHAnsi"/>
          <w:sz w:val="20"/>
          <w:szCs w:val="20"/>
          <w:lang w:val="pl" w:eastAsia="pl-PL"/>
        </w:rPr>
        <w:t xml:space="preserve">ZAŁĄCZNIK NR </w:t>
      </w:r>
      <w:r w:rsidR="00913D02">
        <w:rPr>
          <w:rFonts w:eastAsia="Arial" w:cstheme="minorHAnsi"/>
          <w:sz w:val="20"/>
          <w:szCs w:val="20"/>
          <w:lang w:val="pl" w:eastAsia="pl-PL"/>
        </w:rPr>
        <w:t>2</w:t>
      </w:r>
      <w:r w:rsidR="006F61D8" w:rsidRPr="00531232">
        <w:rPr>
          <w:rFonts w:eastAsia="Arial" w:cstheme="minorHAnsi"/>
          <w:sz w:val="20"/>
          <w:szCs w:val="20"/>
          <w:lang w:val="pl" w:eastAsia="pl-PL"/>
        </w:rPr>
        <w:t xml:space="preserve"> DO SWZ</w:t>
      </w:r>
    </w:p>
    <w:p w14:paraId="31B0711E" w14:textId="77777777" w:rsidR="006F61D8" w:rsidRPr="00531232" w:rsidRDefault="006F61D8" w:rsidP="008200D7">
      <w:pPr>
        <w:spacing w:after="0" w:line="320" w:lineRule="auto"/>
        <w:jc w:val="center"/>
        <w:rPr>
          <w:rFonts w:eastAsia="Arial" w:cstheme="minorHAnsi"/>
          <w:b/>
          <w:sz w:val="20"/>
          <w:szCs w:val="20"/>
          <w:lang w:val="pl" w:eastAsia="pl-PL"/>
        </w:rPr>
      </w:pPr>
    </w:p>
    <w:p w14:paraId="20AFA836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rPr>
          <w:rFonts w:eastAsia="Lucida Sans Unicode" w:cstheme="minorHAnsi"/>
          <w:color w:val="000000"/>
          <w:kern w:val="1"/>
          <w:shd w:val="clear" w:color="auto" w:fill="FFFFFF"/>
          <w:lang w:eastAsia="pl-PL"/>
        </w:rPr>
      </w:pPr>
      <w:r w:rsidRPr="00531232">
        <w:rPr>
          <w:rFonts w:eastAsia="Times New Roman" w:cstheme="minorHAnsi"/>
          <w:b/>
          <w:bCs/>
          <w:color w:val="000000"/>
          <w:kern w:val="1"/>
          <w:lang w:eastAsia="ar-SA"/>
        </w:rPr>
        <w:t>Dane dotyczące Zamawiającego:</w:t>
      </w:r>
    </w:p>
    <w:p w14:paraId="0DD4F1D1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jc w:val="both"/>
        <w:rPr>
          <w:rFonts w:eastAsia="Lucida Sans Unicode" w:cstheme="minorHAnsi"/>
          <w:color w:val="000000"/>
          <w:kern w:val="1"/>
          <w:shd w:val="clear" w:color="auto" w:fill="FFFFFF"/>
          <w:lang w:eastAsia="pl-PL"/>
        </w:rPr>
      </w:pPr>
      <w:r w:rsidRPr="00531232">
        <w:rPr>
          <w:rFonts w:eastAsia="Lucida Sans Unicode" w:cstheme="minorHAnsi"/>
          <w:color w:val="000000"/>
          <w:kern w:val="1"/>
          <w:shd w:val="clear" w:color="auto" w:fill="FFFFFF"/>
          <w:lang w:eastAsia="pl-PL"/>
        </w:rPr>
        <w:t>Powiat Człuchowski</w:t>
      </w:r>
    </w:p>
    <w:p w14:paraId="3D4D9C5E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rPr>
          <w:rFonts w:eastAsia="Arial Unicode MS" w:cstheme="minorHAnsi"/>
          <w:color w:val="000000"/>
          <w:kern w:val="1"/>
          <w:shd w:val="clear" w:color="auto" w:fill="FFFFFF"/>
          <w:lang w:eastAsia="pl-PL"/>
        </w:rPr>
      </w:pPr>
      <w:r w:rsidRPr="00531232">
        <w:rPr>
          <w:rFonts w:eastAsia="Lucida Sans Unicode" w:cstheme="minorHAnsi"/>
          <w:color w:val="000000"/>
          <w:kern w:val="1"/>
          <w:shd w:val="clear" w:color="auto" w:fill="FFFFFF"/>
          <w:lang w:eastAsia="pl-PL"/>
        </w:rPr>
        <w:t>al. Wojska Polskiego 1</w:t>
      </w:r>
      <w:r w:rsidRPr="00531232">
        <w:rPr>
          <w:rFonts w:eastAsia="Lucida Sans Unicode" w:cstheme="minorHAnsi"/>
          <w:color w:val="000000"/>
          <w:kern w:val="1"/>
          <w:lang w:eastAsia="pl-PL"/>
        </w:rPr>
        <w:t xml:space="preserve"> </w:t>
      </w:r>
    </w:p>
    <w:p w14:paraId="657499E3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jc w:val="both"/>
        <w:rPr>
          <w:rFonts w:eastAsia="Tahoma" w:cstheme="minorHAnsi"/>
          <w:color w:val="000000"/>
          <w:kern w:val="1"/>
          <w:shd w:val="clear" w:color="auto" w:fill="FFFFFF"/>
          <w:lang w:eastAsia="pl-PL"/>
        </w:rPr>
      </w:pPr>
      <w:r w:rsidRPr="00531232">
        <w:rPr>
          <w:rFonts w:eastAsia="Arial Unicode MS" w:cstheme="minorHAnsi"/>
          <w:color w:val="000000"/>
          <w:kern w:val="1"/>
          <w:shd w:val="clear" w:color="auto" w:fill="FFFFFF"/>
          <w:lang w:eastAsia="pl-PL"/>
        </w:rPr>
        <w:t>77-300 Człuchów</w:t>
      </w:r>
    </w:p>
    <w:p w14:paraId="45408E34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jc w:val="both"/>
        <w:rPr>
          <w:rFonts w:eastAsia="Lucida Sans Unicode" w:cstheme="minorHAnsi"/>
          <w:kern w:val="1"/>
          <w:lang w:eastAsia="hi-IN" w:bidi="hi-IN"/>
        </w:rPr>
      </w:pPr>
      <w:r w:rsidRPr="00531232">
        <w:rPr>
          <w:rFonts w:eastAsia="Tahoma" w:cstheme="minorHAnsi"/>
          <w:color w:val="000000"/>
          <w:kern w:val="1"/>
          <w:shd w:val="clear" w:color="auto" w:fill="FFFFFF"/>
          <w:lang w:eastAsia="pl-PL"/>
        </w:rPr>
        <w:t>NIP: 843-15-29-488</w:t>
      </w:r>
    </w:p>
    <w:p w14:paraId="589C3A94" w14:textId="77777777" w:rsidR="00484BE1" w:rsidRPr="00531232" w:rsidRDefault="00484BE1" w:rsidP="00484BE1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kern w:val="1"/>
          <w:sz w:val="20"/>
          <w:szCs w:val="20"/>
          <w:lang w:eastAsia="hi-IN" w:bidi="hi-IN"/>
        </w:rPr>
      </w:pPr>
      <w:r w:rsidRPr="00531232">
        <w:rPr>
          <w:rFonts w:eastAsia="Lucida Sans Unicode" w:cstheme="minorHAnsi"/>
          <w:b/>
          <w:bCs/>
          <w:spacing w:val="90"/>
          <w:kern w:val="1"/>
          <w:sz w:val="30"/>
          <w:szCs w:val="30"/>
          <w:lang w:eastAsia="hi-IN" w:bidi="hi-IN"/>
        </w:rPr>
        <w:t>OFERTA</w:t>
      </w:r>
    </w:p>
    <w:p w14:paraId="37325A14" w14:textId="77777777" w:rsidR="00605EF0" w:rsidRPr="00531232" w:rsidRDefault="00605EF0" w:rsidP="00605EF0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kern w:val="1"/>
          <w:lang w:eastAsia="hi-IN" w:bidi="hi-IN"/>
        </w:rPr>
      </w:pPr>
      <w:r w:rsidRPr="00531232">
        <w:rPr>
          <w:rFonts w:eastAsia="Lucida Sans Unicode" w:cstheme="minorHAnsi"/>
          <w:kern w:val="1"/>
          <w:lang w:eastAsia="hi-IN" w:bidi="hi-IN"/>
        </w:rPr>
        <w:t xml:space="preserve">WYKONAWCY W TRYBIE PODSTAWOWYM BEZ NEGOCJACJI </w:t>
      </w:r>
    </w:p>
    <w:p w14:paraId="21B68710" w14:textId="6B4F9358" w:rsidR="00605EF0" w:rsidRPr="00531232" w:rsidRDefault="00862144" w:rsidP="00862144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rPr>
          <w:rFonts w:eastAsia="Lucida Sans Unicode" w:cstheme="minorHAnsi"/>
          <w:kern w:val="1"/>
          <w:lang w:eastAsia="hi-IN" w:bidi="hi-IN"/>
        </w:rPr>
      </w:pPr>
      <w:r>
        <w:rPr>
          <w:rFonts w:eastAsia="Lucida Sans Unicode" w:cstheme="minorHAnsi"/>
          <w:kern w:val="1"/>
          <w:lang w:eastAsia="hi-IN" w:bidi="hi-IN"/>
        </w:rPr>
        <w:tab/>
      </w:r>
      <w:r w:rsidR="00605EF0" w:rsidRPr="00531232">
        <w:rPr>
          <w:rFonts w:eastAsia="Lucida Sans Unicode" w:cstheme="minorHAnsi"/>
          <w:kern w:val="1"/>
          <w:lang w:eastAsia="hi-IN" w:bidi="hi-IN"/>
        </w:rPr>
        <w:t>(o którym mowa w art. 275</w:t>
      </w:r>
      <w:r w:rsidR="000727C0">
        <w:rPr>
          <w:rFonts w:eastAsia="Lucida Sans Unicode" w:cstheme="minorHAnsi"/>
          <w:kern w:val="1"/>
          <w:lang w:eastAsia="hi-IN" w:bidi="hi-IN"/>
        </w:rPr>
        <w:t xml:space="preserve"> </w:t>
      </w:r>
      <w:r w:rsidR="00605EF0" w:rsidRPr="00531232">
        <w:rPr>
          <w:rFonts w:eastAsia="Lucida Sans Unicode" w:cstheme="minorHAnsi"/>
          <w:kern w:val="1"/>
          <w:lang w:eastAsia="hi-IN" w:bidi="hi-IN"/>
        </w:rPr>
        <w:t xml:space="preserve">pkt. 1 ustawy </w:t>
      </w:r>
      <w:proofErr w:type="spellStart"/>
      <w:r w:rsidR="00605EF0" w:rsidRPr="00531232">
        <w:rPr>
          <w:rFonts w:eastAsia="Lucida Sans Unicode" w:cstheme="minorHAnsi"/>
          <w:kern w:val="1"/>
          <w:lang w:eastAsia="hi-IN" w:bidi="hi-IN"/>
        </w:rPr>
        <w:t>Pzp</w:t>
      </w:r>
      <w:proofErr w:type="spellEnd"/>
      <w:r w:rsidR="00605EF0" w:rsidRPr="00531232">
        <w:rPr>
          <w:rFonts w:eastAsia="Lucida Sans Unicode" w:cstheme="minorHAnsi"/>
          <w:kern w:val="1"/>
          <w:lang w:eastAsia="hi-IN" w:bidi="hi-IN"/>
        </w:rPr>
        <w:t>)</w:t>
      </w:r>
      <w:r>
        <w:rPr>
          <w:rFonts w:eastAsia="Lucida Sans Unicode" w:cstheme="minorHAnsi"/>
          <w:kern w:val="1"/>
          <w:lang w:eastAsia="hi-IN" w:bidi="hi-IN"/>
        </w:rPr>
        <w:tab/>
      </w:r>
    </w:p>
    <w:p w14:paraId="5BD2E4EA" w14:textId="5A3826B8" w:rsidR="00484BE1" w:rsidRPr="00531232" w:rsidRDefault="00484BE1" w:rsidP="00484BE1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kern w:val="1"/>
          <w:lang w:eastAsia="hi-IN" w:bidi="hi-IN"/>
        </w:rPr>
      </w:pPr>
    </w:p>
    <w:p w14:paraId="3B0FA983" w14:textId="77777777" w:rsidR="00807E72" w:rsidRPr="00487D5F" w:rsidRDefault="00807E72" w:rsidP="00807E72">
      <w:pPr>
        <w:spacing w:after="0"/>
        <w:jc w:val="center"/>
        <w:rPr>
          <w:rFonts w:eastAsia="Arial" w:cstheme="minorHAnsi"/>
          <w:lang w:val="pl" w:eastAsia="pl-PL"/>
        </w:rPr>
      </w:pPr>
      <w:r w:rsidRPr="00CC6AF4"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>Zakup, dostawa i montaż pomocy dydaktycznych, maszyn i urządzeń dla Warsztatów Szkolnych Samochodowych w Czarnem</w:t>
      </w:r>
    </w:p>
    <w:p w14:paraId="44A4D8EC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color w:val="000000"/>
          <w:kern w:val="1"/>
          <w:lang w:eastAsia="ar-SA"/>
        </w:rPr>
      </w:pPr>
    </w:p>
    <w:p w14:paraId="0322AF81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color w:val="000000"/>
          <w:kern w:val="1"/>
          <w:lang w:eastAsia="ar-SA"/>
        </w:rPr>
      </w:pPr>
      <w:r w:rsidRPr="00531232">
        <w:rPr>
          <w:rFonts w:eastAsia="Times New Roman" w:cstheme="minorHAnsi"/>
          <w:b/>
          <w:bCs/>
          <w:color w:val="000000"/>
          <w:kern w:val="1"/>
          <w:lang w:eastAsia="ar-SA"/>
        </w:rPr>
        <w:t>Dane dotyczące Wykonawcy</w:t>
      </w:r>
    </w:p>
    <w:p w14:paraId="64B38C34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color w:val="000000"/>
          <w:kern w:val="1"/>
          <w:lang w:eastAsia="ar-SA"/>
        </w:rPr>
      </w:pPr>
    </w:p>
    <w:p w14:paraId="57168467" w14:textId="77777777" w:rsidR="00484BE1" w:rsidRPr="00531232" w:rsidRDefault="00484BE1" w:rsidP="00484BE1">
      <w:pPr>
        <w:widowControl w:val="0"/>
        <w:suppressAutoHyphens/>
        <w:autoSpaceDE w:val="0"/>
        <w:spacing w:after="240"/>
        <w:rPr>
          <w:rFonts w:eastAsia="Lucida Sans Unicode" w:cstheme="minorHAnsi"/>
          <w:color w:val="000000"/>
          <w:kern w:val="1"/>
          <w:lang w:eastAsia="hi-IN" w:bidi="hi-IN"/>
        </w:rPr>
      </w:pPr>
      <w:r w:rsidRPr="00531232">
        <w:rPr>
          <w:rFonts w:eastAsia="Lucida Sans Unicode" w:cstheme="minorHAnsi"/>
          <w:color w:val="000000"/>
          <w:kern w:val="1"/>
          <w:lang w:eastAsia="hi-IN" w:bidi="hi-IN"/>
        </w:rPr>
        <w:t xml:space="preserve">Nazwa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269520908"/>
          <w:placeholder>
            <w:docPart w:val="6043B538A86047B1BBEC5D2CFEE7EBFE"/>
          </w:placeholder>
          <w:showingPlcHdr/>
        </w:sdtPr>
        <w:sdtContent>
          <w:r w:rsidRPr="00531232">
            <w:rPr>
              <w:rFonts w:cstheme="minorHAnsi"/>
              <w:b/>
              <w:color w:val="548DD4" w:themeColor="text2" w:themeTint="99"/>
              <w:sz w:val="24"/>
              <w:szCs w:val="24"/>
              <w:lang w:eastAsia="pl-PL"/>
            </w:rPr>
            <w:t>Kliknij tutaj, aby wprowadzić tekst</w:t>
          </w:r>
        </w:sdtContent>
      </w:sdt>
    </w:p>
    <w:p w14:paraId="15E24846" w14:textId="77777777" w:rsidR="00484BE1" w:rsidRPr="00531232" w:rsidRDefault="00484BE1" w:rsidP="00484BE1">
      <w:pPr>
        <w:widowControl w:val="0"/>
        <w:suppressAutoHyphens/>
        <w:autoSpaceDE w:val="0"/>
        <w:spacing w:after="240"/>
        <w:rPr>
          <w:rFonts w:eastAsia="Lucida Sans Unicode" w:cstheme="minorHAnsi"/>
          <w:color w:val="000000"/>
          <w:kern w:val="1"/>
          <w:lang w:eastAsia="hi-IN" w:bidi="hi-IN"/>
        </w:rPr>
      </w:pPr>
      <w:r w:rsidRPr="00531232">
        <w:rPr>
          <w:rFonts w:eastAsia="Lucida Sans Unicode" w:cstheme="minorHAnsi"/>
          <w:color w:val="000000"/>
          <w:kern w:val="1"/>
          <w:lang w:eastAsia="hi-IN" w:bidi="hi-IN"/>
        </w:rPr>
        <w:t xml:space="preserve">Siedziba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-179351120"/>
          <w:placeholder>
            <w:docPart w:val="6A951EA96E754F59BBDDAA3EF3AAA058"/>
          </w:placeholder>
          <w:showingPlcHdr/>
        </w:sdtPr>
        <w:sdtEndPr>
          <w:rPr>
            <w:b w:val="0"/>
            <w:bCs w:val="0"/>
            <w:color w:val="000000"/>
            <w:kern w:val="1"/>
            <w:sz w:val="22"/>
            <w:szCs w:val="22"/>
            <w:lang w:eastAsia="hi-IN" w:bidi="hi-IN"/>
          </w:rPr>
        </w:sdtEndPr>
        <w:sdtContent>
          <w:r w:rsidRPr="00531232">
            <w:rPr>
              <w:rFonts w:cstheme="minorHAnsi"/>
              <w:b/>
              <w:color w:val="548DD4" w:themeColor="text2" w:themeTint="99"/>
              <w:sz w:val="24"/>
              <w:szCs w:val="24"/>
              <w:lang w:eastAsia="pl-PL"/>
            </w:rPr>
            <w:t>Kliknij tutaj, aby wprowadzić tekst</w:t>
          </w:r>
        </w:sdtContent>
      </w:sdt>
    </w:p>
    <w:p w14:paraId="24FB6BA4" w14:textId="77777777" w:rsidR="00484BE1" w:rsidRPr="00531232" w:rsidRDefault="00484BE1" w:rsidP="00484BE1">
      <w:pPr>
        <w:widowControl w:val="0"/>
        <w:suppressAutoHyphens/>
        <w:autoSpaceDE w:val="0"/>
        <w:spacing w:after="240"/>
        <w:rPr>
          <w:rFonts w:eastAsia="Lucida Sans Unicode" w:cstheme="minorHAnsi"/>
          <w:color w:val="000000"/>
          <w:kern w:val="1"/>
          <w:lang w:eastAsia="hi-IN" w:bidi="hi-IN"/>
        </w:rPr>
      </w:pPr>
      <w:r w:rsidRPr="00531232">
        <w:rPr>
          <w:rFonts w:eastAsia="Lucida Sans Unicode" w:cstheme="minorHAnsi"/>
          <w:bCs/>
          <w:szCs w:val="24"/>
          <w:lang w:eastAsia="pl-PL"/>
        </w:rPr>
        <w:t>Województwo</w:t>
      </w:r>
      <w:r w:rsidRPr="00531232">
        <w:rPr>
          <w:rFonts w:eastAsia="Lucida Sans Unicode" w:cstheme="minorHAnsi"/>
          <w:b/>
          <w:bCs/>
          <w:sz w:val="24"/>
          <w:szCs w:val="24"/>
          <w:lang w:eastAsia="pl-PL"/>
        </w:rPr>
        <w:t xml:space="preserve">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844368033"/>
          <w:placeholder>
            <w:docPart w:val="138EE963B103418F83D7BC0C3B436289"/>
          </w:placeholder>
          <w:showingPlcHdr/>
        </w:sdtPr>
        <w:sdtEndPr>
          <w:rPr>
            <w:b w:val="0"/>
            <w:bCs w:val="0"/>
            <w:color w:val="000000"/>
            <w:kern w:val="1"/>
            <w:sz w:val="22"/>
            <w:szCs w:val="22"/>
            <w:lang w:eastAsia="hi-IN" w:bidi="hi-IN"/>
          </w:rPr>
        </w:sdtEndPr>
        <w:sdtContent>
          <w:r w:rsidRPr="00531232">
            <w:rPr>
              <w:rFonts w:cstheme="minorHAnsi"/>
              <w:b/>
              <w:color w:val="548DD4" w:themeColor="text2" w:themeTint="99"/>
              <w:sz w:val="24"/>
              <w:szCs w:val="24"/>
              <w:lang w:eastAsia="pl-PL"/>
            </w:rPr>
            <w:t>Kliknij tutaj, aby wprowadzić tekst</w:t>
          </w:r>
        </w:sdtContent>
      </w:sdt>
    </w:p>
    <w:p w14:paraId="5C5D2D9F" w14:textId="77777777" w:rsidR="00484BE1" w:rsidRPr="00531232" w:rsidRDefault="00484BE1" w:rsidP="00484BE1">
      <w:pPr>
        <w:widowControl w:val="0"/>
        <w:suppressAutoHyphens/>
        <w:autoSpaceDE w:val="0"/>
        <w:spacing w:after="240"/>
        <w:rPr>
          <w:rFonts w:eastAsia="Lucida Sans Unicode" w:cstheme="minorHAnsi"/>
          <w:color w:val="000000"/>
          <w:kern w:val="1"/>
          <w:lang w:eastAsia="hi-IN" w:bidi="hi-IN"/>
        </w:rPr>
      </w:pPr>
      <w:r w:rsidRPr="00531232">
        <w:rPr>
          <w:rFonts w:eastAsia="Lucida Sans Unicode" w:cstheme="minorHAnsi"/>
          <w:color w:val="000000"/>
          <w:kern w:val="1"/>
          <w:lang w:eastAsia="hi-IN" w:bidi="hi-IN"/>
        </w:rPr>
        <w:t xml:space="preserve">Nr telefonu/faks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-1120137464"/>
          <w:placeholder>
            <w:docPart w:val="138CD9875B414B8C9BD3B472CF6C0BE0"/>
          </w:placeholder>
          <w:showingPlcHdr/>
        </w:sdtPr>
        <w:sdtEndPr>
          <w:rPr>
            <w:b w:val="0"/>
            <w:bCs w:val="0"/>
            <w:color w:val="000000"/>
            <w:kern w:val="1"/>
            <w:sz w:val="22"/>
            <w:szCs w:val="22"/>
            <w:lang w:eastAsia="hi-IN" w:bidi="hi-IN"/>
          </w:rPr>
        </w:sdtEndPr>
        <w:sdtContent>
          <w:r w:rsidRPr="00531232">
            <w:rPr>
              <w:rFonts w:cstheme="minorHAnsi"/>
              <w:b/>
              <w:color w:val="548DD4" w:themeColor="text2" w:themeTint="99"/>
              <w:sz w:val="24"/>
              <w:szCs w:val="24"/>
              <w:lang w:eastAsia="pl-PL"/>
            </w:rPr>
            <w:t>Wpisz nr tel./fax</w:t>
          </w:r>
        </w:sdtContent>
      </w:sdt>
      <w:r w:rsidRPr="00531232">
        <w:rPr>
          <w:rFonts w:eastAsia="Lucida Sans Unicode" w:cstheme="minorHAnsi"/>
          <w:color w:val="000000"/>
          <w:kern w:val="1"/>
          <w:lang w:eastAsia="hi-IN" w:bidi="hi-IN"/>
        </w:rPr>
        <w:t xml:space="preserve">           e-mail  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1298421593"/>
          <w:placeholder>
            <w:docPart w:val="02C668AA85BB4C38B04E62EF41FB15BF"/>
          </w:placeholder>
        </w:sdtPr>
        <w:sdtContent>
          <w:r w:rsidRPr="00531232">
            <w:rPr>
              <w:rFonts w:eastAsia="Lucida Sans Unicode" w:cstheme="minorHAnsi"/>
              <w:b/>
              <w:bCs/>
              <w:color w:val="548DD4" w:themeColor="text2" w:themeTint="99"/>
              <w:sz w:val="24"/>
              <w:szCs w:val="24"/>
              <w:lang w:eastAsia="pl-PL"/>
            </w:rPr>
            <w:t>Wpisz adres e-mail</w:t>
          </w:r>
        </w:sdtContent>
      </w:sdt>
    </w:p>
    <w:p w14:paraId="7DAC0BB1" w14:textId="77777777" w:rsidR="00484BE1" w:rsidRPr="00531232" w:rsidRDefault="00484BE1" w:rsidP="00484BE1">
      <w:pPr>
        <w:widowControl w:val="0"/>
        <w:suppressAutoHyphens/>
        <w:autoSpaceDE w:val="0"/>
        <w:spacing w:after="240"/>
        <w:rPr>
          <w:rFonts w:eastAsia="Lucida Sans Unicode" w:cstheme="minorHAnsi"/>
          <w:color w:val="000000"/>
          <w:kern w:val="1"/>
          <w:lang w:eastAsia="hi-IN" w:bidi="hi-IN"/>
        </w:rPr>
      </w:pPr>
      <w:r w:rsidRPr="00531232">
        <w:rPr>
          <w:rFonts w:eastAsia="Lucida Sans Unicode" w:cstheme="minorHAnsi"/>
          <w:color w:val="000000"/>
          <w:kern w:val="1"/>
          <w:lang w:eastAsia="hi-IN" w:bidi="hi-IN"/>
        </w:rPr>
        <w:t xml:space="preserve">NIP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-1189138932"/>
          <w:placeholder>
            <w:docPart w:val="D1A4D6A6DF4A42D69F09A71775721A4E"/>
          </w:placeholder>
          <w:showingPlcHdr/>
        </w:sdtPr>
        <w:sdtEndPr>
          <w:rPr>
            <w:b w:val="0"/>
            <w:bCs w:val="0"/>
            <w:color w:val="000000"/>
            <w:kern w:val="1"/>
            <w:sz w:val="22"/>
            <w:szCs w:val="22"/>
            <w:lang w:eastAsia="hi-IN" w:bidi="hi-IN"/>
          </w:rPr>
        </w:sdtEndPr>
        <w:sdtContent>
          <w:r w:rsidRPr="00531232">
            <w:rPr>
              <w:rFonts w:cstheme="minorHAnsi"/>
              <w:b/>
              <w:color w:val="548DD4" w:themeColor="text2" w:themeTint="99"/>
              <w:sz w:val="24"/>
              <w:szCs w:val="24"/>
              <w:lang w:eastAsia="pl-PL"/>
            </w:rPr>
            <w:t>Wpisz nr NIP</w:t>
          </w:r>
        </w:sdtContent>
      </w:sdt>
      <w:r w:rsidRPr="00531232">
        <w:rPr>
          <w:rFonts w:eastAsia="Lucida Sans Unicode" w:cstheme="minorHAnsi"/>
          <w:color w:val="000000"/>
          <w:kern w:val="1"/>
          <w:lang w:eastAsia="hi-IN" w:bidi="hi-IN"/>
        </w:rPr>
        <w:tab/>
      </w:r>
      <w:r w:rsidRPr="00531232">
        <w:rPr>
          <w:rFonts w:eastAsia="Lucida Sans Unicode" w:cstheme="minorHAnsi"/>
          <w:color w:val="000000"/>
          <w:kern w:val="1"/>
          <w:lang w:eastAsia="hi-IN" w:bidi="hi-IN"/>
        </w:rPr>
        <w:tab/>
      </w:r>
      <w:r w:rsidRPr="00531232">
        <w:rPr>
          <w:rFonts w:eastAsia="Lucida Sans Unicode" w:cstheme="minorHAnsi"/>
          <w:color w:val="000000"/>
          <w:kern w:val="1"/>
          <w:lang w:eastAsia="hi-IN" w:bidi="hi-IN"/>
        </w:rPr>
        <w:tab/>
      </w:r>
      <w:r w:rsidRPr="00531232">
        <w:rPr>
          <w:rFonts w:eastAsia="Lucida Sans Unicode" w:cstheme="minorHAnsi"/>
          <w:color w:val="000000"/>
          <w:kern w:val="1"/>
          <w:lang w:eastAsia="hi-IN" w:bidi="hi-IN"/>
        </w:rPr>
        <w:tab/>
        <w:t xml:space="preserve">REGON </w:t>
      </w:r>
      <w:sdt>
        <w:sdtPr>
          <w:rPr>
            <w:rFonts w:eastAsia="Lucida Sans Unicode" w:cstheme="minorHAnsi"/>
            <w:b/>
            <w:bCs/>
            <w:sz w:val="24"/>
            <w:szCs w:val="24"/>
            <w:lang w:eastAsia="pl-PL"/>
          </w:rPr>
          <w:id w:val="-2049670588"/>
          <w:placeholder>
            <w:docPart w:val="B0F893804E2A49A3BB31A4577791B32E"/>
          </w:placeholder>
          <w:showingPlcHdr/>
        </w:sdtPr>
        <w:sdtEndPr>
          <w:rPr>
            <w:b w:val="0"/>
            <w:bCs w:val="0"/>
            <w:color w:val="000000"/>
            <w:kern w:val="1"/>
            <w:sz w:val="22"/>
            <w:szCs w:val="22"/>
            <w:lang w:eastAsia="hi-IN" w:bidi="hi-IN"/>
          </w:rPr>
        </w:sdtEndPr>
        <w:sdtContent>
          <w:r w:rsidRPr="00531232">
            <w:rPr>
              <w:rFonts w:cstheme="minorHAnsi"/>
              <w:b/>
              <w:color w:val="548DD4" w:themeColor="text2" w:themeTint="99"/>
              <w:sz w:val="24"/>
              <w:szCs w:val="24"/>
              <w:lang w:eastAsia="pl-PL"/>
            </w:rPr>
            <w:t>Wpisz nr REGON</w:t>
          </w:r>
        </w:sdtContent>
      </w:sdt>
    </w:p>
    <w:p w14:paraId="4C498AD3" w14:textId="77777777" w:rsidR="00484BE1" w:rsidRPr="00531232" w:rsidRDefault="00484BE1" w:rsidP="00484BE1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color w:val="000000"/>
          <w:kern w:val="1"/>
          <w:lang w:eastAsia="ar-SA"/>
        </w:rPr>
      </w:pPr>
    </w:p>
    <w:p w14:paraId="3C5F8E81" w14:textId="77777777" w:rsidR="00484BE1" w:rsidRPr="00531232" w:rsidRDefault="00484BE1">
      <w:pPr>
        <w:numPr>
          <w:ilvl w:val="0"/>
          <w:numId w:val="47"/>
        </w:numPr>
        <w:tabs>
          <w:tab w:val="left" w:pos="284"/>
        </w:tabs>
        <w:suppressAutoHyphens/>
        <w:autoSpaceDN w:val="0"/>
        <w:spacing w:after="120"/>
        <w:ind w:left="357" w:hanging="357"/>
        <w:jc w:val="both"/>
        <w:textAlignment w:val="baseline"/>
        <w:rPr>
          <w:rFonts w:cstheme="minorHAnsi"/>
          <w:sz w:val="24"/>
        </w:rPr>
      </w:pPr>
      <w:r w:rsidRPr="00531232">
        <w:rPr>
          <w:rFonts w:eastAsia="Times New Roman" w:cstheme="minorHAnsi"/>
          <w:szCs w:val="20"/>
          <w:lang w:val="pl" w:eastAsia="ar-SA"/>
        </w:rPr>
        <w:t>Oświadczamy, że jesteśmy</w:t>
      </w:r>
      <w:r w:rsidRPr="00531232">
        <w:rPr>
          <w:rFonts w:eastAsia="Times New Roman" w:cstheme="minorHAnsi"/>
          <w:szCs w:val="20"/>
          <w:vertAlign w:val="superscript"/>
          <w:lang w:val="pl" w:eastAsia="ar-SA"/>
        </w:rPr>
        <w:t xml:space="preserve">1 </w:t>
      </w:r>
      <w:r w:rsidRPr="00531232">
        <w:rPr>
          <w:rFonts w:eastAsia="Times New Roman" w:cstheme="minorHAnsi"/>
          <w:szCs w:val="20"/>
          <w:lang w:val="pl" w:eastAsia="ar-SA"/>
        </w:rPr>
        <w:t>(zaznaczyć odpowiednie):</w:t>
      </w:r>
    </w:p>
    <w:p w14:paraId="38EABA23" w14:textId="77777777" w:rsidR="00484BE1" w:rsidRPr="00531232" w:rsidRDefault="00000000" w:rsidP="00484BE1">
      <w:pPr>
        <w:tabs>
          <w:tab w:val="left" w:pos="284"/>
        </w:tabs>
        <w:spacing w:after="120"/>
        <w:jc w:val="both"/>
        <w:rPr>
          <w:rFonts w:cstheme="minorHAnsi"/>
          <w:sz w:val="24"/>
        </w:rPr>
      </w:pPr>
      <w:sdt>
        <w:sdtPr>
          <w:rPr>
            <w:rFonts w:eastAsia="Times New Roman" w:cstheme="minorHAnsi"/>
            <w:szCs w:val="20"/>
            <w:lang w:eastAsia="ar-SA"/>
          </w:rPr>
          <w:id w:val="-2064700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BE1" w:rsidRPr="00531232">
            <w:rPr>
              <w:rFonts w:ascii="Segoe UI Symbol" w:eastAsia="MS Gothic" w:hAnsi="Segoe UI Symbol" w:cs="Segoe UI Symbol"/>
              <w:szCs w:val="20"/>
              <w:lang w:eastAsia="ar-SA"/>
            </w:rPr>
            <w:t>☐</w:t>
          </w:r>
        </w:sdtContent>
      </w:sdt>
      <w:r w:rsidR="00484BE1" w:rsidRPr="00531232">
        <w:rPr>
          <w:rFonts w:eastAsia="Times New Roman" w:cstheme="minorHAnsi"/>
          <w:szCs w:val="20"/>
          <w:lang w:eastAsia="ar-SA"/>
        </w:rPr>
        <w:t xml:space="preserve"> </w:t>
      </w:r>
      <w:r w:rsidR="00484BE1" w:rsidRPr="00531232">
        <w:rPr>
          <w:rFonts w:eastAsia="Times New Roman" w:cstheme="minorHAnsi"/>
          <w:szCs w:val="20"/>
          <w:lang w:eastAsia="ar-SA"/>
        </w:rPr>
        <w:tab/>
        <w:t xml:space="preserve"> mikroprzedsiębiorstwem lub</w:t>
      </w:r>
    </w:p>
    <w:p w14:paraId="1FF3B14D" w14:textId="77777777" w:rsidR="00484BE1" w:rsidRPr="00531232" w:rsidRDefault="00000000" w:rsidP="00484BE1">
      <w:pPr>
        <w:tabs>
          <w:tab w:val="left" w:pos="284"/>
        </w:tabs>
        <w:spacing w:after="120"/>
        <w:jc w:val="both"/>
        <w:rPr>
          <w:rFonts w:cstheme="minorHAnsi"/>
          <w:sz w:val="24"/>
        </w:rPr>
      </w:pPr>
      <w:sdt>
        <w:sdtPr>
          <w:rPr>
            <w:rFonts w:eastAsia="Times New Roman" w:cstheme="minorHAnsi"/>
            <w:szCs w:val="20"/>
            <w:lang w:eastAsia="ar-SA"/>
          </w:rPr>
          <w:id w:val="-5825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BE1" w:rsidRPr="00531232">
            <w:rPr>
              <w:rFonts w:ascii="Segoe UI Symbol" w:eastAsia="MS Gothic" w:hAnsi="Segoe UI Symbol" w:cs="Segoe UI Symbol"/>
              <w:szCs w:val="20"/>
              <w:lang w:eastAsia="ar-SA"/>
            </w:rPr>
            <w:t>☐</w:t>
          </w:r>
        </w:sdtContent>
      </w:sdt>
      <w:r w:rsidR="00484BE1" w:rsidRPr="00531232">
        <w:rPr>
          <w:rFonts w:eastAsia="Times New Roman" w:cstheme="minorHAnsi"/>
          <w:szCs w:val="20"/>
          <w:lang w:eastAsia="ar-SA"/>
        </w:rPr>
        <w:t xml:space="preserve"> </w:t>
      </w:r>
      <w:r w:rsidR="00484BE1" w:rsidRPr="00531232">
        <w:rPr>
          <w:rFonts w:eastAsia="Times New Roman" w:cstheme="minorHAnsi"/>
          <w:szCs w:val="20"/>
          <w:lang w:eastAsia="ar-SA"/>
        </w:rPr>
        <w:tab/>
        <w:t xml:space="preserve"> małym przedsiębiorstwem  lub </w:t>
      </w:r>
    </w:p>
    <w:p w14:paraId="62E58F9E" w14:textId="77777777" w:rsidR="00484BE1" w:rsidRPr="00531232" w:rsidRDefault="00000000" w:rsidP="00484BE1">
      <w:pPr>
        <w:tabs>
          <w:tab w:val="left" w:pos="284"/>
        </w:tabs>
        <w:spacing w:after="120"/>
        <w:jc w:val="both"/>
        <w:rPr>
          <w:rFonts w:cstheme="minorHAnsi"/>
          <w:sz w:val="24"/>
        </w:rPr>
      </w:pPr>
      <w:sdt>
        <w:sdtPr>
          <w:rPr>
            <w:rFonts w:eastAsia="Times New Roman" w:cstheme="minorHAnsi"/>
            <w:szCs w:val="20"/>
            <w:lang w:eastAsia="ar-SA"/>
          </w:rPr>
          <w:id w:val="750314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BE1" w:rsidRPr="00531232">
            <w:rPr>
              <w:rFonts w:ascii="Segoe UI Symbol" w:eastAsia="MS Gothic" w:hAnsi="Segoe UI Symbol" w:cs="Segoe UI Symbol"/>
              <w:szCs w:val="20"/>
              <w:lang w:eastAsia="ar-SA"/>
            </w:rPr>
            <w:t>☐</w:t>
          </w:r>
        </w:sdtContent>
      </w:sdt>
      <w:r w:rsidR="00484BE1" w:rsidRPr="00531232">
        <w:rPr>
          <w:rFonts w:eastAsia="Times New Roman" w:cstheme="minorHAnsi"/>
          <w:szCs w:val="20"/>
          <w:lang w:eastAsia="ar-SA"/>
        </w:rPr>
        <w:t xml:space="preserve"> </w:t>
      </w:r>
      <w:r w:rsidR="00484BE1" w:rsidRPr="00531232">
        <w:rPr>
          <w:rFonts w:eastAsia="Times New Roman" w:cstheme="minorHAnsi"/>
          <w:szCs w:val="20"/>
          <w:lang w:eastAsia="ar-SA"/>
        </w:rPr>
        <w:tab/>
        <w:t xml:space="preserve"> średnim przedsiębiorstwem lub</w:t>
      </w:r>
    </w:p>
    <w:p w14:paraId="1BC38687" w14:textId="77777777" w:rsidR="00484BE1" w:rsidRPr="00531232" w:rsidRDefault="00000000" w:rsidP="00484BE1">
      <w:pPr>
        <w:tabs>
          <w:tab w:val="left" w:pos="284"/>
        </w:tabs>
        <w:spacing w:after="120"/>
        <w:jc w:val="both"/>
        <w:rPr>
          <w:rFonts w:cstheme="minorHAnsi"/>
          <w:sz w:val="24"/>
        </w:rPr>
      </w:pPr>
      <w:sdt>
        <w:sdtPr>
          <w:rPr>
            <w:rFonts w:eastAsia="Times New Roman" w:cstheme="minorHAnsi"/>
            <w:szCs w:val="20"/>
            <w:lang w:eastAsia="ar-SA"/>
          </w:rPr>
          <w:id w:val="-502821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4BE1" w:rsidRPr="00531232">
            <w:rPr>
              <w:rFonts w:ascii="Segoe UI Symbol" w:eastAsia="MS Gothic" w:hAnsi="Segoe UI Symbol" w:cs="Segoe UI Symbol"/>
              <w:szCs w:val="20"/>
              <w:lang w:eastAsia="ar-SA"/>
            </w:rPr>
            <w:t>☐</w:t>
          </w:r>
        </w:sdtContent>
      </w:sdt>
      <w:r w:rsidR="00484BE1" w:rsidRPr="00531232">
        <w:rPr>
          <w:rFonts w:eastAsia="Times New Roman" w:cstheme="minorHAnsi"/>
          <w:szCs w:val="20"/>
          <w:lang w:eastAsia="ar-SA"/>
        </w:rPr>
        <w:t xml:space="preserve">   dużym przedsiębiorstwem.</w:t>
      </w:r>
    </w:p>
    <w:p w14:paraId="370CB2A0" w14:textId="77777777" w:rsidR="00484BE1" w:rsidRPr="00531232" w:rsidRDefault="00484BE1" w:rsidP="00484BE1">
      <w:pPr>
        <w:tabs>
          <w:tab w:val="left" w:pos="284"/>
        </w:tabs>
        <w:spacing w:after="120"/>
        <w:jc w:val="both"/>
        <w:rPr>
          <w:rFonts w:cstheme="minorHAnsi"/>
          <w:sz w:val="24"/>
        </w:rPr>
      </w:pPr>
      <w:r w:rsidRPr="00531232">
        <w:rPr>
          <w:rFonts w:eastAsia="Times New Roman" w:cstheme="minorHAnsi"/>
          <w:szCs w:val="20"/>
          <w:vertAlign w:val="superscript"/>
          <w:lang w:eastAsia="ar-SA"/>
        </w:rPr>
        <w:t>1</w:t>
      </w:r>
      <w:r w:rsidRPr="00531232">
        <w:rPr>
          <w:rFonts w:eastAsia="Times New Roman" w:cstheme="minorHAnsi"/>
          <w:szCs w:val="20"/>
          <w:lang w:eastAsia="ar-SA"/>
        </w:rPr>
        <w:t xml:space="preserve"> </w:t>
      </w:r>
      <w:r w:rsidRPr="00531232">
        <w:rPr>
          <w:rFonts w:eastAsia="Times New Roman" w:cstheme="minorHAnsi"/>
          <w:sz w:val="18"/>
          <w:szCs w:val="16"/>
          <w:lang w:eastAsia="ar-SA"/>
        </w:rPr>
        <w:t xml:space="preserve">zalecenie Komisji z dnia 6 maja 2003 r. dotyczące definicji mikroprzedsiębiorstw oraz małych i średnich przedsiębiorstw (Dz.U. L 124 z 20.5.2003, s. 36). Informacje są wymagane wyłącznie do celów statystycznych. </w:t>
      </w:r>
    </w:p>
    <w:p w14:paraId="7D2D65D5" w14:textId="77777777" w:rsidR="00484BE1" w:rsidRPr="00531232" w:rsidRDefault="00484BE1">
      <w:pPr>
        <w:numPr>
          <w:ilvl w:val="0"/>
          <w:numId w:val="48"/>
        </w:numPr>
        <w:tabs>
          <w:tab w:val="left" w:pos="0"/>
          <w:tab w:val="left" w:pos="284"/>
        </w:tabs>
        <w:suppressAutoHyphens/>
        <w:autoSpaceDN w:val="0"/>
        <w:spacing w:after="0"/>
        <w:ind w:left="641" w:hanging="284"/>
        <w:jc w:val="both"/>
        <w:textAlignment w:val="baseline"/>
        <w:rPr>
          <w:rFonts w:eastAsia="Times New Roman" w:cstheme="minorHAnsi"/>
          <w:sz w:val="18"/>
          <w:szCs w:val="20"/>
          <w:lang w:eastAsia="ar-SA"/>
        </w:rPr>
      </w:pPr>
      <w:r w:rsidRPr="00531232">
        <w:rPr>
          <w:rFonts w:eastAsia="Times New Roman" w:cstheme="minorHAnsi"/>
          <w:sz w:val="18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51A8A80B" w14:textId="77777777" w:rsidR="00484BE1" w:rsidRPr="00531232" w:rsidRDefault="00484BE1">
      <w:pPr>
        <w:numPr>
          <w:ilvl w:val="0"/>
          <w:numId w:val="48"/>
        </w:numPr>
        <w:tabs>
          <w:tab w:val="left" w:pos="0"/>
          <w:tab w:val="left" w:pos="284"/>
        </w:tabs>
        <w:suppressAutoHyphens/>
        <w:autoSpaceDN w:val="0"/>
        <w:spacing w:after="0"/>
        <w:ind w:left="641" w:hanging="284"/>
        <w:jc w:val="both"/>
        <w:textAlignment w:val="baseline"/>
        <w:rPr>
          <w:rFonts w:eastAsia="Times New Roman" w:cstheme="minorHAnsi"/>
          <w:sz w:val="18"/>
          <w:szCs w:val="20"/>
          <w:lang w:eastAsia="ar-SA"/>
        </w:rPr>
      </w:pPr>
      <w:r w:rsidRPr="00531232">
        <w:rPr>
          <w:rFonts w:eastAsia="Times New Roman" w:cstheme="minorHAnsi"/>
          <w:sz w:val="18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4E439E03" w14:textId="77777777" w:rsidR="00484BE1" w:rsidRPr="00531232" w:rsidRDefault="00484BE1">
      <w:pPr>
        <w:numPr>
          <w:ilvl w:val="0"/>
          <w:numId w:val="48"/>
        </w:numPr>
        <w:tabs>
          <w:tab w:val="left" w:pos="0"/>
          <w:tab w:val="left" w:pos="284"/>
        </w:tabs>
        <w:suppressAutoHyphens/>
        <w:autoSpaceDN w:val="0"/>
        <w:spacing w:after="0"/>
        <w:ind w:left="641" w:hanging="284"/>
        <w:jc w:val="both"/>
        <w:textAlignment w:val="baseline"/>
        <w:rPr>
          <w:rFonts w:eastAsia="Times New Roman" w:cstheme="minorHAnsi"/>
          <w:sz w:val="18"/>
          <w:szCs w:val="20"/>
          <w:lang w:eastAsia="ar-SA"/>
        </w:rPr>
      </w:pPr>
      <w:r w:rsidRPr="00531232">
        <w:rPr>
          <w:rFonts w:eastAsia="Times New Roman" w:cstheme="minorHAnsi"/>
          <w:sz w:val="18"/>
          <w:szCs w:val="20"/>
          <w:lang w:eastAsia="ar-SA"/>
        </w:rPr>
        <w:lastRenderedPageBreak/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311C823" w14:textId="77777777" w:rsidR="00484BE1" w:rsidRPr="00531232" w:rsidRDefault="00484BE1">
      <w:pPr>
        <w:numPr>
          <w:ilvl w:val="0"/>
          <w:numId w:val="48"/>
        </w:numPr>
        <w:tabs>
          <w:tab w:val="left" w:pos="0"/>
          <w:tab w:val="left" w:pos="284"/>
        </w:tabs>
        <w:suppressAutoHyphens/>
        <w:autoSpaceDN w:val="0"/>
        <w:spacing w:after="0"/>
        <w:ind w:left="641" w:hanging="284"/>
        <w:jc w:val="both"/>
        <w:textAlignment w:val="baseline"/>
        <w:rPr>
          <w:rFonts w:cstheme="minorHAnsi"/>
          <w:sz w:val="18"/>
          <w:szCs w:val="20"/>
        </w:rPr>
      </w:pPr>
      <w:r w:rsidRPr="00531232">
        <w:rPr>
          <w:rFonts w:eastAsia="Times New Roman" w:cstheme="minorHAnsi"/>
          <w:sz w:val="18"/>
          <w:szCs w:val="20"/>
          <w:lang w:eastAsia="ar-SA"/>
        </w:rPr>
        <w:t>Duże przedsiębiorstwa: pozostałe przedsiębiorstwa, które zatrudniają 250 i więcej pracowników oraz których roczny obrót przekracza 50 milionów EUR lub całkowity bilans roczny przekracza 43 milionów EUR.</w:t>
      </w:r>
    </w:p>
    <w:p w14:paraId="1E5F658C" w14:textId="77777777" w:rsidR="0094019A" w:rsidRDefault="0094019A" w:rsidP="0094019A">
      <w:pPr>
        <w:pStyle w:val="Standard"/>
        <w:jc w:val="center"/>
        <w:rPr>
          <w:rFonts w:asciiTheme="minorHAnsi" w:eastAsia="Times New Roman" w:hAnsiTheme="minorHAnsi" w:cstheme="minorHAnsi"/>
          <w:b/>
          <w:sz w:val="20"/>
          <w:szCs w:val="20"/>
          <w:lang w:val="pl-PL" w:eastAsia="ar-SA"/>
        </w:rPr>
      </w:pPr>
    </w:p>
    <w:p w14:paraId="3C15A930" w14:textId="72E52125" w:rsidR="00C63A53" w:rsidRPr="00531232" w:rsidRDefault="00C63A53">
      <w:pPr>
        <w:numPr>
          <w:ilvl w:val="0"/>
          <w:numId w:val="17"/>
        </w:numPr>
        <w:tabs>
          <w:tab w:val="left" w:pos="284"/>
        </w:tabs>
        <w:suppressAutoHyphens/>
        <w:spacing w:before="120" w:after="120"/>
        <w:ind w:left="284" w:hanging="284"/>
        <w:jc w:val="both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531232">
        <w:rPr>
          <w:rFonts w:eastAsia="Times New Roman" w:cstheme="minorHAnsi"/>
          <w:b/>
          <w:sz w:val="20"/>
          <w:szCs w:val="20"/>
          <w:lang w:eastAsia="ar-SA"/>
        </w:rPr>
        <w:t>SKŁADAMY OFERTĘ</w:t>
      </w:r>
      <w:r w:rsidRPr="00531232">
        <w:rPr>
          <w:rFonts w:eastAsia="Times New Roman" w:cstheme="minorHAnsi"/>
          <w:sz w:val="20"/>
          <w:szCs w:val="20"/>
          <w:lang w:eastAsia="ar-SA"/>
        </w:rPr>
        <w:t xml:space="preserve"> na wykonanie przedmiotu zamówienia z</w:t>
      </w:r>
      <w:r w:rsidR="00250996" w:rsidRPr="00531232">
        <w:rPr>
          <w:rFonts w:eastAsia="Times New Roman" w:cstheme="minorHAnsi"/>
          <w:sz w:val="20"/>
          <w:szCs w:val="20"/>
          <w:lang w:eastAsia="ar-SA"/>
        </w:rPr>
        <w:t xml:space="preserve">godnie ze SWZ </w:t>
      </w:r>
      <w:r w:rsidRPr="00531232">
        <w:rPr>
          <w:rFonts w:eastAsia="Times New Roman" w:cstheme="minorHAnsi"/>
          <w:sz w:val="20"/>
          <w:szCs w:val="20"/>
          <w:lang w:eastAsia="ar-SA"/>
        </w:rPr>
        <w:t>dl</w:t>
      </w:r>
      <w:r w:rsidR="00250996" w:rsidRPr="00531232">
        <w:rPr>
          <w:rFonts w:eastAsia="Times New Roman" w:cstheme="minorHAnsi"/>
          <w:sz w:val="20"/>
          <w:szCs w:val="20"/>
          <w:lang w:eastAsia="ar-SA"/>
        </w:rPr>
        <w:t>a niniejszego postępowania</w:t>
      </w:r>
      <w:r w:rsidR="00101439" w:rsidRPr="00531232">
        <w:rPr>
          <w:rFonts w:eastAsia="Times New Roman" w:cstheme="minorHAnsi"/>
          <w:sz w:val="20"/>
          <w:szCs w:val="20"/>
          <w:lang w:eastAsia="ar-SA"/>
        </w:rPr>
        <w:t>.</w:t>
      </w:r>
    </w:p>
    <w:p w14:paraId="260871DA" w14:textId="5C38C64E" w:rsidR="00C63A53" w:rsidRPr="00531232" w:rsidRDefault="00C63A53">
      <w:pPr>
        <w:numPr>
          <w:ilvl w:val="0"/>
          <w:numId w:val="17"/>
        </w:numPr>
        <w:tabs>
          <w:tab w:val="left" w:pos="284"/>
        </w:tabs>
        <w:suppressAutoHyphens/>
        <w:spacing w:before="120" w:after="120"/>
        <w:ind w:left="284" w:hanging="284"/>
        <w:jc w:val="both"/>
        <w:rPr>
          <w:rFonts w:eastAsia="Times New Roman" w:cstheme="minorHAnsi"/>
          <w:sz w:val="20"/>
          <w:szCs w:val="20"/>
          <w:lang w:eastAsia="ar-SA"/>
        </w:rPr>
      </w:pPr>
      <w:r w:rsidRPr="00531232">
        <w:rPr>
          <w:rFonts w:eastAsia="Times New Roman" w:cstheme="minorHAnsi"/>
          <w:b/>
          <w:sz w:val="20"/>
          <w:szCs w:val="20"/>
          <w:lang w:eastAsia="ar-SA"/>
        </w:rPr>
        <w:t>OŚWIADCZAMY,</w:t>
      </w:r>
      <w:r w:rsidRPr="00531232">
        <w:rPr>
          <w:rFonts w:eastAsia="Times New Roman" w:cstheme="minorHAnsi"/>
          <w:sz w:val="20"/>
          <w:szCs w:val="20"/>
          <w:lang w:eastAsia="ar-SA"/>
        </w:rPr>
        <w:t xml:space="preserve"> że zapoznaliśmy się ze Specyfikacją Warunków Zamówienia</w:t>
      </w:r>
      <w:r w:rsidR="00142482" w:rsidRPr="00531232">
        <w:rPr>
          <w:rFonts w:eastAsia="Times New Roman" w:cstheme="minorHAnsi"/>
          <w:sz w:val="20"/>
          <w:szCs w:val="20"/>
          <w:lang w:eastAsia="ar-SA"/>
        </w:rPr>
        <w:t>.</w:t>
      </w:r>
    </w:p>
    <w:p w14:paraId="33397879" w14:textId="354E6BE1" w:rsidR="002E61A7" w:rsidRPr="00531232" w:rsidRDefault="005E3282">
      <w:pPr>
        <w:numPr>
          <w:ilvl w:val="0"/>
          <w:numId w:val="17"/>
        </w:numPr>
        <w:tabs>
          <w:tab w:val="left" w:pos="284"/>
        </w:tabs>
        <w:suppressAutoHyphens/>
        <w:spacing w:after="240"/>
        <w:ind w:left="284" w:hanging="284"/>
        <w:jc w:val="both"/>
        <w:rPr>
          <w:rFonts w:eastAsia="Times New Roman" w:cstheme="minorHAnsi"/>
          <w:b/>
          <w:sz w:val="20"/>
          <w:szCs w:val="20"/>
          <w:lang w:eastAsia="ar-SA"/>
        </w:rPr>
      </w:pPr>
      <w:bookmarkStart w:id="1" w:name="_Hlk99695908"/>
      <w:bookmarkStart w:id="2" w:name="_Hlk187742616"/>
      <w:r>
        <w:rPr>
          <w:rFonts w:eastAsia="Times New Roman" w:cstheme="minorHAnsi"/>
          <w:b/>
          <w:sz w:val="20"/>
          <w:szCs w:val="20"/>
          <w:lang w:eastAsia="ar-SA"/>
        </w:rPr>
        <w:t>ZOBOWIĄZU</w:t>
      </w:r>
      <w:r w:rsidR="002E61A7" w:rsidRPr="00531232">
        <w:rPr>
          <w:rFonts w:eastAsia="Times New Roman" w:cstheme="minorHAnsi"/>
          <w:b/>
          <w:sz w:val="20"/>
          <w:szCs w:val="20"/>
          <w:lang w:eastAsia="ar-SA"/>
        </w:rPr>
        <w:t xml:space="preserve">JEMY </w:t>
      </w:r>
      <w:r w:rsidRPr="005E3282">
        <w:rPr>
          <w:rFonts w:eastAsia="Times New Roman" w:cstheme="minorHAnsi"/>
          <w:bCs/>
          <w:sz w:val="20"/>
          <w:szCs w:val="20"/>
          <w:lang w:eastAsia="ar-SA"/>
        </w:rPr>
        <w:t>się</w:t>
      </w:r>
      <w:r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2E61A7" w:rsidRPr="00531232">
        <w:rPr>
          <w:rFonts w:eastAsia="Times New Roman" w:cstheme="minorHAnsi"/>
          <w:sz w:val="20"/>
          <w:szCs w:val="20"/>
          <w:lang w:eastAsia="ar-SA"/>
        </w:rPr>
        <w:t>wykona</w:t>
      </w:r>
      <w:r>
        <w:rPr>
          <w:rFonts w:eastAsia="Times New Roman" w:cstheme="minorHAnsi"/>
          <w:sz w:val="20"/>
          <w:szCs w:val="20"/>
          <w:lang w:eastAsia="ar-SA"/>
        </w:rPr>
        <w:t>ć</w:t>
      </w:r>
      <w:r w:rsidR="002E61A7" w:rsidRPr="00531232">
        <w:rPr>
          <w:rFonts w:eastAsia="Times New Roman" w:cstheme="minorHAnsi"/>
          <w:sz w:val="20"/>
          <w:szCs w:val="20"/>
          <w:lang w:eastAsia="ar-SA"/>
        </w:rPr>
        <w:t xml:space="preserve"> przedmiot zamówienia</w:t>
      </w:r>
      <w:r w:rsidR="002E61A7" w:rsidRPr="00531232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="00371C01" w:rsidRPr="00371C01">
        <w:rPr>
          <w:rFonts w:eastAsia="Times New Roman" w:cstheme="minorHAnsi"/>
          <w:bCs/>
          <w:sz w:val="20"/>
          <w:szCs w:val="20"/>
          <w:lang w:eastAsia="ar-SA"/>
        </w:rPr>
        <w:t>(</w:t>
      </w:r>
      <w:r w:rsidR="00371C01" w:rsidRPr="00E61404">
        <w:rPr>
          <w:rFonts w:eastAsia="Times New Roman" w:cstheme="minorHAnsi"/>
          <w:bCs/>
          <w:i/>
          <w:iCs/>
          <w:sz w:val="20"/>
          <w:szCs w:val="20"/>
          <w:u w:val="single"/>
          <w:lang w:eastAsia="ar-SA"/>
        </w:rPr>
        <w:t>wypełnić tylko tą część na którą składana jest ofert</w:t>
      </w:r>
      <w:r w:rsidR="00371C01" w:rsidRPr="00E61404">
        <w:rPr>
          <w:rFonts w:eastAsia="Times New Roman" w:cstheme="minorHAnsi"/>
          <w:bCs/>
          <w:i/>
          <w:iCs/>
          <w:strike/>
          <w:sz w:val="20"/>
          <w:szCs w:val="20"/>
          <w:u w:val="single"/>
          <w:lang w:eastAsia="ar-SA"/>
        </w:rPr>
        <w:t>a</w:t>
      </w:r>
      <w:r w:rsidR="00371C01" w:rsidRPr="00371C01">
        <w:rPr>
          <w:rFonts w:eastAsia="Times New Roman" w:cstheme="minorHAnsi"/>
          <w:bCs/>
          <w:sz w:val="20"/>
          <w:szCs w:val="20"/>
          <w:lang w:eastAsia="ar-SA"/>
        </w:rPr>
        <w:t>)</w:t>
      </w:r>
      <w:r w:rsidR="002E61A7" w:rsidRPr="00371C01">
        <w:rPr>
          <w:rFonts w:eastAsia="Times New Roman" w:cstheme="minorHAnsi"/>
          <w:bCs/>
          <w:sz w:val="20"/>
          <w:szCs w:val="20"/>
          <w:lang w:eastAsia="ar-SA"/>
        </w:rPr>
        <w:t>:</w:t>
      </w:r>
    </w:p>
    <w:p w14:paraId="67EFD5B3" w14:textId="7397A4D8" w:rsidR="00F2261A" w:rsidRPr="00F9521F" w:rsidRDefault="00371C01" w:rsidP="00F9521F">
      <w:pPr>
        <w:pStyle w:val="Akapitzlist"/>
        <w:numPr>
          <w:ilvl w:val="0"/>
          <w:numId w:val="55"/>
        </w:numPr>
        <w:tabs>
          <w:tab w:val="left" w:pos="284"/>
        </w:tabs>
        <w:suppressAutoHyphens/>
        <w:spacing w:after="120"/>
        <w:ind w:left="714" w:hanging="357"/>
        <w:contextualSpacing w:val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bookmarkStart w:id="3" w:name="_Hlk204070027"/>
      <w:r w:rsidRPr="00F9521F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ar-SA"/>
        </w:rPr>
        <w:t>Dla części 1</w:t>
      </w:r>
      <w:r w:rsidRPr="00F9521F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</w:t>
      </w:r>
      <w:r w:rsidR="00F2261A" w:rsidRPr="00F9521F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–</w:t>
      </w:r>
      <w:r w:rsidR="00306757" w:rsidRPr="00F9521F">
        <w:rPr>
          <w:sz w:val="24"/>
          <w:szCs w:val="24"/>
        </w:rPr>
        <w:t xml:space="preserve"> </w:t>
      </w:r>
      <w:r w:rsidR="00F2261A" w:rsidRPr="00F9521F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Symulatory</w:t>
      </w:r>
    </w:p>
    <w:p w14:paraId="78662641" w14:textId="4D74F01E" w:rsidR="00F2261A" w:rsidRDefault="00043121" w:rsidP="005E3282">
      <w:pPr>
        <w:pStyle w:val="Akapitzlist"/>
        <w:numPr>
          <w:ilvl w:val="0"/>
          <w:numId w:val="86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043121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za cenę</w:t>
      </w:r>
      <w:r w:rsidR="00F2261A"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 zł</w:t>
      </w:r>
      <w:r w:rsid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</w:t>
      </w:r>
      <w:r w:rsidR="00F2261A"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netto </w:t>
      </w:r>
      <w:bookmarkStart w:id="4" w:name="_Hlk211426002"/>
      <w:r w:rsidR="00F2261A"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(słownie </w:t>
      </w:r>
      <w:r w:rsidR="00306757"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</w:t>
      </w:r>
      <w:r w:rsid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.......................................................</w:t>
      </w:r>
      <w:r w:rsidR="005E3282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</w:t>
      </w:r>
      <w:r w:rsid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.........................)</w:t>
      </w:r>
      <w:r w:rsidR="00441773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,</w:t>
      </w:r>
      <w:bookmarkEnd w:id="4"/>
    </w:p>
    <w:p w14:paraId="2AD6946E" w14:textId="29D852A6" w:rsidR="00F2261A" w:rsidRDefault="00636280" w:rsidP="005E3282">
      <w:pPr>
        <w:pStyle w:val="Akapitzlist"/>
        <w:numPr>
          <w:ilvl w:val="0"/>
          <w:numId w:val="86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bookmarkStart w:id="5" w:name="_Hlk211426089"/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wartość podatku VAT ...................................................................................... zł.</w:t>
      </w:r>
    </w:p>
    <w:bookmarkEnd w:id="5"/>
    <w:p w14:paraId="21E2E73F" w14:textId="57B5EFBF" w:rsidR="00306757" w:rsidRPr="00F2261A" w:rsidRDefault="00F2261A" w:rsidP="008212E3">
      <w:pPr>
        <w:pStyle w:val="Akapitzlist"/>
        <w:numPr>
          <w:ilvl w:val="0"/>
          <w:numId w:val="86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.................................... zł brutto (słownie ..........................................................................</w:t>
      </w:r>
      <w:r w:rsidR="005E3282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........)</w:t>
      </w:r>
      <w:r w:rsidR="00441773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,</w:t>
      </w:r>
      <w:r w:rsidR="00306757"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   </w:t>
      </w:r>
    </w:p>
    <w:p w14:paraId="1217A9E3" w14:textId="116FD2DB" w:rsidR="009546E5" w:rsidRDefault="002E61A7" w:rsidP="00F9521F">
      <w:pPr>
        <w:tabs>
          <w:tab w:val="left" w:pos="284"/>
        </w:tabs>
        <w:suppressAutoHyphens/>
        <w:spacing w:after="240"/>
        <w:ind w:left="284"/>
        <w:jc w:val="both"/>
        <w:rPr>
          <w:rFonts w:eastAsia="Times New Roman" w:cstheme="minorHAnsi"/>
          <w:b/>
          <w:bCs/>
          <w:i/>
          <w:sz w:val="20"/>
          <w:szCs w:val="20"/>
          <w:lang w:eastAsia="ar-SA"/>
        </w:rPr>
      </w:pPr>
      <w:r w:rsidRPr="00306757">
        <w:rPr>
          <w:rFonts w:eastAsia="Times New Roman" w:cstheme="minorHAnsi"/>
          <w:b/>
          <w:bCs/>
          <w:sz w:val="20"/>
          <w:szCs w:val="20"/>
          <w:u w:val="single"/>
          <w:lang w:eastAsia="ar-SA"/>
        </w:rPr>
        <w:t xml:space="preserve">zgodnie z załączonym do oferty </w:t>
      </w:r>
      <w:r w:rsidR="001F458B">
        <w:rPr>
          <w:rFonts w:eastAsia="Times New Roman" w:cstheme="minorHAnsi"/>
          <w:b/>
          <w:bCs/>
          <w:i/>
          <w:sz w:val="20"/>
          <w:szCs w:val="20"/>
          <w:u w:val="single"/>
          <w:lang w:eastAsia="ar-SA"/>
        </w:rPr>
        <w:t>formularzem cenowym</w:t>
      </w:r>
      <w:r w:rsidRPr="00306757">
        <w:rPr>
          <w:rFonts w:eastAsia="Times New Roman" w:cstheme="minorHAnsi"/>
          <w:b/>
          <w:bCs/>
          <w:i/>
          <w:sz w:val="20"/>
          <w:szCs w:val="20"/>
          <w:lang w:eastAsia="ar-SA"/>
        </w:rPr>
        <w:t xml:space="preserve">. </w:t>
      </w:r>
      <w:bookmarkEnd w:id="1"/>
    </w:p>
    <w:p w14:paraId="2C3C1AA3" w14:textId="6960AFFC" w:rsidR="00813D81" w:rsidRPr="00043121" w:rsidRDefault="00441773" w:rsidP="005E3282">
      <w:pPr>
        <w:pStyle w:val="Akapitzlist"/>
        <w:numPr>
          <w:ilvl w:val="0"/>
          <w:numId w:val="86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eastAsia="Times New Roman" w:cstheme="minorHAnsi"/>
          <w:b/>
          <w:bCs/>
          <w:i/>
          <w:sz w:val="20"/>
          <w:szCs w:val="20"/>
          <w:lang w:eastAsia="ar-SA"/>
        </w:rPr>
      </w:pPr>
      <w:r>
        <w:rPr>
          <w:rFonts w:eastAsia="Times New Roman" w:cstheme="minorHAnsi"/>
          <w:iCs/>
          <w:sz w:val="20"/>
          <w:szCs w:val="20"/>
          <w:lang w:eastAsia="ar-SA"/>
        </w:rPr>
        <w:t>w</w:t>
      </w:r>
      <w:r w:rsidR="00043121">
        <w:rPr>
          <w:rFonts w:eastAsia="Times New Roman" w:cstheme="minorHAnsi"/>
          <w:iCs/>
          <w:sz w:val="20"/>
          <w:szCs w:val="20"/>
          <w:lang w:eastAsia="ar-SA"/>
        </w:rPr>
        <w:t xml:space="preserve"> terminie ....................... </w:t>
      </w:r>
      <w:proofErr w:type="spellStart"/>
      <w:r w:rsidR="00043121">
        <w:rPr>
          <w:rFonts w:eastAsia="Times New Roman" w:cstheme="minorHAnsi"/>
          <w:iCs/>
          <w:sz w:val="20"/>
          <w:szCs w:val="20"/>
          <w:lang w:eastAsia="ar-SA"/>
        </w:rPr>
        <w:t>miesię</w:t>
      </w:r>
      <w:proofErr w:type="spellEnd"/>
      <w:r w:rsidR="005E3282">
        <w:rPr>
          <w:rFonts w:eastAsia="Times New Roman" w:cstheme="minorHAnsi"/>
          <w:iCs/>
          <w:sz w:val="20"/>
          <w:szCs w:val="20"/>
          <w:lang w:eastAsia="ar-SA"/>
        </w:rPr>
        <w:t>/</w:t>
      </w:r>
      <w:proofErr w:type="spellStart"/>
      <w:r w:rsidR="005E3282">
        <w:rPr>
          <w:rFonts w:eastAsia="Times New Roman" w:cstheme="minorHAnsi"/>
          <w:iCs/>
          <w:sz w:val="20"/>
          <w:szCs w:val="20"/>
          <w:lang w:eastAsia="ar-SA"/>
        </w:rPr>
        <w:t>ą</w:t>
      </w:r>
      <w:r w:rsidR="00043121">
        <w:rPr>
          <w:rFonts w:eastAsia="Times New Roman" w:cstheme="minorHAnsi"/>
          <w:iCs/>
          <w:sz w:val="20"/>
          <w:szCs w:val="20"/>
          <w:lang w:eastAsia="ar-SA"/>
        </w:rPr>
        <w:t>c</w:t>
      </w:r>
      <w:proofErr w:type="spellEnd"/>
      <w:r>
        <w:rPr>
          <w:rFonts w:eastAsia="Times New Roman" w:cstheme="minorHAnsi"/>
          <w:iCs/>
          <w:sz w:val="20"/>
          <w:szCs w:val="20"/>
          <w:lang w:eastAsia="ar-SA"/>
        </w:rPr>
        <w:t>/e/</w:t>
      </w:r>
      <w:r w:rsidR="00043121">
        <w:rPr>
          <w:rFonts w:eastAsia="Times New Roman" w:cstheme="minorHAnsi"/>
          <w:iCs/>
          <w:sz w:val="20"/>
          <w:szCs w:val="20"/>
          <w:lang w:eastAsia="ar-SA"/>
        </w:rPr>
        <w:t xml:space="preserve">y (wpisać </w:t>
      </w:r>
      <w:r>
        <w:rPr>
          <w:rFonts w:eastAsia="Times New Roman" w:cstheme="minorHAnsi"/>
          <w:iCs/>
          <w:sz w:val="20"/>
          <w:szCs w:val="20"/>
          <w:lang w:eastAsia="ar-SA"/>
        </w:rPr>
        <w:t>1 miesiąc lub dwa miesiące lub trzy miesiące lub cztery miesiące lub pięć miesięcy lub sześć miesięcy</w:t>
      </w:r>
      <w:r w:rsidR="00860D77">
        <w:rPr>
          <w:rFonts w:eastAsia="Times New Roman" w:cstheme="minorHAnsi"/>
          <w:iCs/>
          <w:sz w:val="20"/>
          <w:szCs w:val="20"/>
          <w:lang w:eastAsia="ar-SA"/>
        </w:rPr>
        <w:t xml:space="preserve"> lub siedem miesięcy</w:t>
      </w:r>
      <w:r>
        <w:rPr>
          <w:rFonts w:eastAsia="Times New Roman" w:cstheme="minorHAnsi"/>
          <w:iCs/>
          <w:sz w:val="20"/>
          <w:szCs w:val="20"/>
          <w:lang w:eastAsia="ar-SA"/>
        </w:rPr>
        <w:t>);</w:t>
      </w:r>
    </w:p>
    <w:p w14:paraId="103F690E" w14:textId="66011D53" w:rsidR="00043121" w:rsidRPr="00813D81" w:rsidRDefault="00441773" w:rsidP="00F9521F">
      <w:pPr>
        <w:pStyle w:val="Akapitzlist"/>
        <w:numPr>
          <w:ilvl w:val="0"/>
          <w:numId w:val="86"/>
        </w:numPr>
        <w:tabs>
          <w:tab w:val="left" w:pos="284"/>
        </w:tabs>
        <w:suppressAutoHyphens/>
        <w:spacing w:after="360"/>
        <w:ind w:left="1071" w:hanging="357"/>
        <w:contextualSpacing w:val="0"/>
        <w:jc w:val="both"/>
        <w:rPr>
          <w:rFonts w:eastAsia="Times New Roman" w:cstheme="minorHAnsi"/>
          <w:b/>
          <w:bCs/>
          <w:i/>
          <w:sz w:val="20"/>
          <w:szCs w:val="20"/>
          <w:lang w:eastAsia="ar-SA"/>
        </w:rPr>
      </w:pPr>
      <w:r>
        <w:rPr>
          <w:rFonts w:eastAsia="Times New Roman" w:cstheme="minorHAnsi"/>
          <w:iCs/>
          <w:sz w:val="20"/>
          <w:szCs w:val="20"/>
          <w:lang w:eastAsia="ar-SA"/>
        </w:rPr>
        <w:t>o</w:t>
      </w:r>
      <w:r w:rsidR="00043121">
        <w:rPr>
          <w:rFonts w:eastAsia="Times New Roman" w:cstheme="minorHAnsi"/>
          <w:iCs/>
          <w:sz w:val="20"/>
          <w:szCs w:val="20"/>
          <w:lang w:eastAsia="ar-SA"/>
        </w:rPr>
        <w:t>kres gwarancji ..........................</w:t>
      </w:r>
      <w:proofErr w:type="spellStart"/>
      <w:r w:rsidR="00043121">
        <w:rPr>
          <w:rFonts w:eastAsia="Times New Roman" w:cstheme="minorHAnsi"/>
          <w:iCs/>
          <w:sz w:val="20"/>
          <w:szCs w:val="20"/>
          <w:lang w:eastAsia="ar-SA"/>
        </w:rPr>
        <w:t>miesię</w:t>
      </w:r>
      <w:proofErr w:type="spellEnd"/>
      <w:r w:rsidR="005E3282">
        <w:rPr>
          <w:rFonts w:eastAsia="Times New Roman" w:cstheme="minorHAnsi"/>
          <w:iCs/>
          <w:sz w:val="20"/>
          <w:szCs w:val="20"/>
          <w:lang w:eastAsia="ar-SA"/>
        </w:rPr>
        <w:t>/</w:t>
      </w:r>
      <w:proofErr w:type="spellStart"/>
      <w:r w:rsidR="005E3282">
        <w:rPr>
          <w:rFonts w:eastAsia="Times New Roman" w:cstheme="minorHAnsi"/>
          <w:iCs/>
          <w:sz w:val="20"/>
          <w:szCs w:val="20"/>
          <w:lang w:eastAsia="ar-SA"/>
        </w:rPr>
        <w:t>ą</w:t>
      </w:r>
      <w:r w:rsidR="00043121">
        <w:rPr>
          <w:rFonts w:eastAsia="Times New Roman" w:cstheme="minorHAnsi"/>
          <w:iCs/>
          <w:sz w:val="20"/>
          <w:szCs w:val="20"/>
          <w:lang w:eastAsia="ar-SA"/>
        </w:rPr>
        <w:t>cy</w:t>
      </w:r>
      <w:proofErr w:type="spellEnd"/>
      <w:r>
        <w:rPr>
          <w:rFonts w:eastAsia="Times New Roman" w:cstheme="minorHAnsi"/>
          <w:iCs/>
          <w:sz w:val="20"/>
          <w:szCs w:val="20"/>
          <w:lang w:eastAsia="ar-SA"/>
        </w:rPr>
        <w:t>/e</w:t>
      </w:r>
      <w:r w:rsidR="005E3282">
        <w:rPr>
          <w:rFonts w:eastAsia="Times New Roman" w:cstheme="minorHAnsi"/>
          <w:iCs/>
          <w:sz w:val="20"/>
          <w:szCs w:val="20"/>
          <w:lang w:eastAsia="ar-SA"/>
        </w:rPr>
        <w:t xml:space="preserve"> (wpisać 12 miesięcy lub 24 miesiące lub 36 miesięcy).</w:t>
      </w:r>
    </w:p>
    <w:bookmarkEnd w:id="3"/>
    <w:p w14:paraId="6B3AADB7" w14:textId="321DED3D" w:rsidR="00F9521F" w:rsidRPr="00F9521F" w:rsidRDefault="00F9521F" w:rsidP="00F9521F">
      <w:pPr>
        <w:pStyle w:val="Akapitzlist"/>
        <w:numPr>
          <w:ilvl w:val="0"/>
          <w:numId w:val="55"/>
        </w:numPr>
        <w:tabs>
          <w:tab w:val="left" w:pos="284"/>
        </w:tabs>
        <w:suppressAutoHyphens/>
        <w:spacing w:after="120"/>
        <w:ind w:left="714" w:hanging="357"/>
        <w:contextualSpacing w:val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F9521F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ar-SA"/>
        </w:rPr>
        <w:t>Dla części 2</w:t>
      </w:r>
      <w:r w:rsidRPr="00F9521F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–</w:t>
      </w:r>
      <w:r w:rsidRPr="00F9521F">
        <w:rPr>
          <w:sz w:val="24"/>
          <w:szCs w:val="24"/>
        </w:rPr>
        <w:t xml:space="preserve"> </w:t>
      </w:r>
      <w:r w:rsidRPr="00F9521F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Maszyny i urządzenia</w:t>
      </w:r>
    </w:p>
    <w:p w14:paraId="452748D4" w14:textId="77777777" w:rsidR="00F9521F" w:rsidRDefault="00F9521F" w:rsidP="00F9521F">
      <w:pPr>
        <w:pStyle w:val="Akapitzlist"/>
        <w:numPr>
          <w:ilvl w:val="0"/>
          <w:numId w:val="88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043121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za cenę</w:t>
      </w:r>
      <w:r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 zł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</w:t>
      </w:r>
      <w:r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netto (słownie ...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.........................................................................................),</w:t>
      </w:r>
    </w:p>
    <w:p w14:paraId="0F21D6E5" w14:textId="101AA13E" w:rsidR="00F9521F" w:rsidRPr="00636280" w:rsidRDefault="00636280" w:rsidP="00A10A01">
      <w:pPr>
        <w:pStyle w:val="Akapitzlist"/>
        <w:numPr>
          <w:ilvl w:val="0"/>
          <w:numId w:val="88"/>
        </w:numPr>
        <w:suppressAutoHyphens/>
        <w:spacing w:after="120"/>
        <w:ind w:left="107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636280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wartość podatku VAT ...................................................................................... zł.</w:t>
      </w:r>
    </w:p>
    <w:p w14:paraId="203DB58F" w14:textId="77777777" w:rsidR="00F9521F" w:rsidRPr="00F2261A" w:rsidRDefault="00F9521F" w:rsidP="008212E3">
      <w:pPr>
        <w:pStyle w:val="Akapitzlist"/>
        <w:numPr>
          <w:ilvl w:val="0"/>
          <w:numId w:val="88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.................................... zł brutto (słownie ..........................................................................................),</w:t>
      </w:r>
      <w:r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   </w:t>
      </w:r>
    </w:p>
    <w:p w14:paraId="7A6AE26C" w14:textId="77777777" w:rsidR="00F9521F" w:rsidRDefault="00F9521F" w:rsidP="00F9521F">
      <w:pPr>
        <w:tabs>
          <w:tab w:val="left" w:pos="284"/>
        </w:tabs>
        <w:suppressAutoHyphens/>
        <w:spacing w:after="240"/>
        <w:ind w:left="284"/>
        <w:jc w:val="both"/>
        <w:rPr>
          <w:rFonts w:eastAsia="Times New Roman" w:cstheme="minorHAnsi"/>
          <w:b/>
          <w:bCs/>
          <w:i/>
          <w:sz w:val="20"/>
          <w:szCs w:val="20"/>
          <w:lang w:eastAsia="ar-SA"/>
        </w:rPr>
      </w:pPr>
      <w:r w:rsidRPr="00306757">
        <w:rPr>
          <w:rFonts w:eastAsia="Times New Roman" w:cstheme="minorHAnsi"/>
          <w:b/>
          <w:bCs/>
          <w:sz w:val="20"/>
          <w:szCs w:val="20"/>
          <w:u w:val="single"/>
          <w:lang w:eastAsia="ar-SA"/>
        </w:rPr>
        <w:t xml:space="preserve">zgodnie z załączonym do oferty </w:t>
      </w:r>
      <w:r>
        <w:rPr>
          <w:rFonts w:eastAsia="Times New Roman" w:cstheme="minorHAnsi"/>
          <w:b/>
          <w:bCs/>
          <w:i/>
          <w:sz w:val="20"/>
          <w:szCs w:val="20"/>
          <w:u w:val="single"/>
          <w:lang w:eastAsia="ar-SA"/>
        </w:rPr>
        <w:t>formularzem cenowym</w:t>
      </w:r>
      <w:r w:rsidRPr="00306757">
        <w:rPr>
          <w:rFonts w:eastAsia="Times New Roman" w:cstheme="minorHAnsi"/>
          <w:b/>
          <w:bCs/>
          <w:i/>
          <w:sz w:val="20"/>
          <w:szCs w:val="20"/>
          <w:lang w:eastAsia="ar-SA"/>
        </w:rPr>
        <w:t xml:space="preserve">. </w:t>
      </w:r>
    </w:p>
    <w:p w14:paraId="717D4144" w14:textId="0B2DEBB1" w:rsidR="00F9521F" w:rsidRPr="00043121" w:rsidRDefault="00F9521F" w:rsidP="00F9521F">
      <w:pPr>
        <w:pStyle w:val="Akapitzlist"/>
        <w:numPr>
          <w:ilvl w:val="0"/>
          <w:numId w:val="88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eastAsia="Times New Roman" w:cstheme="minorHAnsi"/>
          <w:b/>
          <w:bCs/>
          <w:i/>
          <w:sz w:val="20"/>
          <w:szCs w:val="20"/>
          <w:lang w:eastAsia="ar-SA"/>
        </w:rPr>
      </w:pPr>
      <w:r>
        <w:rPr>
          <w:rFonts w:eastAsia="Times New Roman" w:cstheme="minorHAnsi"/>
          <w:iCs/>
          <w:sz w:val="20"/>
          <w:szCs w:val="20"/>
          <w:lang w:eastAsia="ar-SA"/>
        </w:rPr>
        <w:t xml:space="preserve">w terminie ....................... </w:t>
      </w:r>
      <w:proofErr w:type="spellStart"/>
      <w:r>
        <w:rPr>
          <w:rFonts w:eastAsia="Times New Roman" w:cstheme="minorHAnsi"/>
          <w:iCs/>
          <w:sz w:val="20"/>
          <w:szCs w:val="20"/>
          <w:lang w:eastAsia="ar-SA"/>
        </w:rPr>
        <w:t>miesię</w:t>
      </w:r>
      <w:proofErr w:type="spellEnd"/>
      <w:r>
        <w:rPr>
          <w:rFonts w:eastAsia="Times New Roman" w:cstheme="minorHAnsi"/>
          <w:iCs/>
          <w:sz w:val="20"/>
          <w:szCs w:val="20"/>
          <w:lang w:eastAsia="ar-SA"/>
        </w:rPr>
        <w:t>/</w:t>
      </w:r>
      <w:proofErr w:type="spellStart"/>
      <w:r>
        <w:rPr>
          <w:rFonts w:eastAsia="Times New Roman" w:cstheme="minorHAnsi"/>
          <w:iCs/>
          <w:sz w:val="20"/>
          <w:szCs w:val="20"/>
          <w:lang w:eastAsia="ar-SA"/>
        </w:rPr>
        <w:t>ąc</w:t>
      </w:r>
      <w:proofErr w:type="spellEnd"/>
      <w:r>
        <w:rPr>
          <w:rFonts w:eastAsia="Times New Roman" w:cstheme="minorHAnsi"/>
          <w:iCs/>
          <w:sz w:val="20"/>
          <w:szCs w:val="20"/>
          <w:lang w:eastAsia="ar-SA"/>
        </w:rPr>
        <w:t>/e/y (wpisać 1 miesiąc lub dwa miesiące lub trzy miesiące lub cztery miesiące lub pięć miesięcy lub sześć miesięcy</w:t>
      </w:r>
      <w:r w:rsidR="00860D77">
        <w:rPr>
          <w:rFonts w:eastAsia="Times New Roman" w:cstheme="minorHAnsi"/>
          <w:iCs/>
          <w:sz w:val="20"/>
          <w:szCs w:val="20"/>
          <w:lang w:eastAsia="ar-SA"/>
        </w:rPr>
        <w:t xml:space="preserve"> lub siedem miesięcy</w:t>
      </w:r>
      <w:r>
        <w:rPr>
          <w:rFonts w:eastAsia="Times New Roman" w:cstheme="minorHAnsi"/>
          <w:iCs/>
          <w:sz w:val="20"/>
          <w:szCs w:val="20"/>
          <w:lang w:eastAsia="ar-SA"/>
        </w:rPr>
        <w:t>);</w:t>
      </w:r>
    </w:p>
    <w:p w14:paraId="6D3DCD9A" w14:textId="77777777" w:rsidR="00F9521F" w:rsidRPr="00813D81" w:rsidRDefault="00F9521F" w:rsidP="00F9521F">
      <w:pPr>
        <w:pStyle w:val="Akapitzlist"/>
        <w:numPr>
          <w:ilvl w:val="0"/>
          <w:numId w:val="88"/>
        </w:numPr>
        <w:tabs>
          <w:tab w:val="left" w:pos="284"/>
        </w:tabs>
        <w:suppressAutoHyphens/>
        <w:spacing w:after="360"/>
        <w:ind w:left="1071" w:hanging="357"/>
        <w:contextualSpacing w:val="0"/>
        <w:jc w:val="both"/>
        <w:rPr>
          <w:rFonts w:eastAsia="Times New Roman" w:cstheme="minorHAnsi"/>
          <w:b/>
          <w:bCs/>
          <w:i/>
          <w:sz w:val="20"/>
          <w:szCs w:val="20"/>
          <w:lang w:eastAsia="ar-SA"/>
        </w:rPr>
      </w:pPr>
      <w:r>
        <w:rPr>
          <w:rFonts w:eastAsia="Times New Roman" w:cstheme="minorHAnsi"/>
          <w:iCs/>
          <w:sz w:val="20"/>
          <w:szCs w:val="20"/>
          <w:lang w:eastAsia="ar-SA"/>
        </w:rPr>
        <w:t>okres gwarancji ..........................</w:t>
      </w:r>
      <w:proofErr w:type="spellStart"/>
      <w:r>
        <w:rPr>
          <w:rFonts w:eastAsia="Times New Roman" w:cstheme="minorHAnsi"/>
          <w:iCs/>
          <w:sz w:val="20"/>
          <w:szCs w:val="20"/>
          <w:lang w:eastAsia="ar-SA"/>
        </w:rPr>
        <w:t>miesię</w:t>
      </w:r>
      <w:proofErr w:type="spellEnd"/>
      <w:r>
        <w:rPr>
          <w:rFonts w:eastAsia="Times New Roman" w:cstheme="minorHAnsi"/>
          <w:iCs/>
          <w:sz w:val="20"/>
          <w:szCs w:val="20"/>
          <w:lang w:eastAsia="ar-SA"/>
        </w:rPr>
        <w:t>/</w:t>
      </w:r>
      <w:proofErr w:type="spellStart"/>
      <w:r>
        <w:rPr>
          <w:rFonts w:eastAsia="Times New Roman" w:cstheme="minorHAnsi"/>
          <w:iCs/>
          <w:sz w:val="20"/>
          <w:szCs w:val="20"/>
          <w:lang w:eastAsia="ar-SA"/>
        </w:rPr>
        <w:t>ący</w:t>
      </w:r>
      <w:proofErr w:type="spellEnd"/>
      <w:r>
        <w:rPr>
          <w:rFonts w:eastAsia="Times New Roman" w:cstheme="minorHAnsi"/>
          <w:iCs/>
          <w:sz w:val="20"/>
          <w:szCs w:val="20"/>
          <w:lang w:eastAsia="ar-SA"/>
        </w:rPr>
        <w:t>/e (wpisać 12 miesięcy lub 24 miesiące lub 36 miesięcy).</w:t>
      </w:r>
    </w:p>
    <w:p w14:paraId="770CCD9E" w14:textId="1D455828" w:rsidR="00F9521F" w:rsidRPr="00F9521F" w:rsidRDefault="00F9521F" w:rsidP="00F9521F">
      <w:pPr>
        <w:pStyle w:val="Akapitzlist"/>
        <w:numPr>
          <w:ilvl w:val="0"/>
          <w:numId w:val="55"/>
        </w:numPr>
        <w:tabs>
          <w:tab w:val="left" w:pos="284"/>
        </w:tabs>
        <w:suppressAutoHyphens/>
        <w:spacing w:after="120"/>
        <w:ind w:left="714" w:hanging="357"/>
        <w:contextualSpacing w:val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F9521F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ar-SA"/>
        </w:rPr>
        <w:t>Dla części 3</w:t>
      </w:r>
      <w:r w:rsidRPr="00F9521F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–</w:t>
      </w:r>
      <w:r w:rsidRPr="00F9521F">
        <w:rPr>
          <w:sz w:val="24"/>
          <w:szCs w:val="24"/>
        </w:rPr>
        <w:t xml:space="preserve"> </w:t>
      </w:r>
      <w:r w:rsidRPr="00F9521F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Pomoce dydaktyczne</w:t>
      </w:r>
    </w:p>
    <w:p w14:paraId="41391E49" w14:textId="77777777" w:rsidR="00F9521F" w:rsidRDefault="00F9521F" w:rsidP="00F9521F">
      <w:pPr>
        <w:pStyle w:val="Akapitzlist"/>
        <w:numPr>
          <w:ilvl w:val="0"/>
          <w:numId w:val="89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043121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za cenę</w:t>
      </w:r>
      <w:r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 zł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</w:t>
      </w:r>
      <w:r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netto (słownie ...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.........................................................................................),</w:t>
      </w:r>
    </w:p>
    <w:p w14:paraId="474BA1F9" w14:textId="33014DEA" w:rsidR="00F9521F" w:rsidRDefault="00636280" w:rsidP="00F9521F">
      <w:pPr>
        <w:pStyle w:val="Akapitzlist"/>
        <w:numPr>
          <w:ilvl w:val="0"/>
          <w:numId w:val="89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wartość podatku </w:t>
      </w:r>
      <w:r w:rsidR="00F9521F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VAT .....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............................................................................................... zł.</w:t>
      </w:r>
      <w:r w:rsidR="00F9521F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,</w:t>
      </w:r>
    </w:p>
    <w:p w14:paraId="3B91A3ED" w14:textId="77777777" w:rsidR="00F9521F" w:rsidRPr="00F2261A" w:rsidRDefault="00F9521F" w:rsidP="008212E3">
      <w:pPr>
        <w:pStyle w:val="Akapitzlist"/>
        <w:numPr>
          <w:ilvl w:val="0"/>
          <w:numId w:val="89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.................................... zł brutto (słownie ..........................................................................................),</w:t>
      </w:r>
      <w:r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   </w:t>
      </w:r>
    </w:p>
    <w:p w14:paraId="5D4A8619" w14:textId="77777777" w:rsidR="00F9521F" w:rsidRDefault="00F9521F" w:rsidP="00F9521F">
      <w:pPr>
        <w:tabs>
          <w:tab w:val="left" w:pos="284"/>
        </w:tabs>
        <w:suppressAutoHyphens/>
        <w:spacing w:after="360"/>
        <w:ind w:left="284"/>
        <w:jc w:val="both"/>
        <w:rPr>
          <w:rFonts w:eastAsia="Times New Roman" w:cstheme="minorHAnsi"/>
          <w:b/>
          <w:bCs/>
          <w:i/>
          <w:sz w:val="20"/>
          <w:szCs w:val="20"/>
          <w:lang w:eastAsia="ar-SA"/>
        </w:rPr>
      </w:pPr>
      <w:r w:rsidRPr="00306757">
        <w:rPr>
          <w:rFonts w:eastAsia="Times New Roman" w:cstheme="minorHAnsi"/>
          <w:b/>
          <w:bCs/>
          <w:sz w:val="20"/>
          <w:szCs w:val="20"/>
          <w:u w:val="single"/>
          <w:lang w:eastAsia="ar-SA"/>
        </w:rPr>
        <w:t xml:space="preserve">zgodnie z załączonym do oferty </w:t>
      </w:r>
      <w:r>
        <w:rPr>
          <w:rFonts w:eastAsia="Times New Roman" w:cstheme="minorHAnsi"/>
          <w:b/>
          <w:bCs/>
          <w:i/>
          <w:sz w:val="20"/>
          <w:szCs w:val="20"/>
          <w:u w:val="single"/>
          <w:lang w:eastAsia="ar-SA"/>
        </w:rPr>
        <w:t>formularzem cenowym</w:t>
      </w:r>
      <w:r w:rsidRPr="00306757">
        <w:rPr>
          <w:rFonts w:eastAsia="Times New Roman" w:cstheme="minorHAnsi"/>
          <w:b/>
          <w:bCs/>
          <w:i/>
          <w:sz w:val="20"/>
          <w:szCs w:val="20"/>
          <w:lang w:eastAsia="ar-SA"/>
        </w:rPr>
        <w:t xml:space="preserve">. </w:t>
      </w:r>
    </w:p>
    <w:p w14:paraId="0F076678" w14:textId="707434E7" w:rsidR="00F9521F" w:rsidRPr="00043121" w:rsidRDefault="00F9521F" w:rsidP="00F9521F">
      <w:pPr>
        <w:pStyle w:val="Akapitzlist"/>
        <w:numPr>
          <w:ilvl w:val="0"/>
          <w:numId w:val="89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eastAsia="Times New Roman" w:cstheme="minorHAnsi"/>
          <w:b/>
          <w:bCs/>
          <w:i/>
          <w:sz w:val="20"/>
          <w:szCs w:val="20"/>
          <w:lang w:eastAsia="ar-SA"/>
        </w:rPr>
      </w:pPr>
      <w:r>
        <w:rPr>
          <w:rFonts w:eastAsia="Times New Roman" w:cstheme="minorHAnsi"/>
          <w:iCs/>
          <w:sz w:val="20"/>
          <w:szCs w:val="20"/>
          <w:lang w:eastAsia="ar-SA"/>
        </w:rPr>
        <w:t xml:space="preserve">w terminie ....................... </w:t>
      </w:r>
      <w:proofErr w:type="spellStart"/>
      <w:r>
        <w:rPr>
          <w:rFonts w:eastAsia="Times New Roman" w:cstheme="minorHAnsi"/>
          <w:iCs/>
          <w:sz w:val="20"/>
          <w:szCs w:val="20"/>
          <w:lang w:eastAsia="ar-SA"/>
        </w:rPr>
        <w:t>miesię</w:t>
      </w:r>
      <w:proofErr w:type="spellEnd"/>
      <w:r>
        <w:rPr>
          <w:rFonts w:eastAsia="Times New Roman" w:cstheme="minorHAnsi"/>
          <w:iCs/>
          <w:sz w:val="20"/>
          <w:szCs w:val="20"/>
          <w:lang w:eastAsia="ar-SA"/>
        </w:rPr>
        <w:t>/</w:t>
      </w:r>
      <w:proofErr w:type="spellStart"/>
      <w:r>
        <w:rPr>
          <w:rFonts w:eastAsia="Times New Roman" w:cstheme="minorHAnsi"/>
          <w:iCs/>
          <w:sz w:val="20"/>
          <w:szCs w:val="20"/>
          <w:lang w:eastAsia="ar-SA"/>
        </w:rPr>
        <w:t>ąc</w:t>
      </w:r>
      <w:proofErr w:type="spellEnd"/>
      <w:r>
        <w:rPr>
          <w:rFonts w:eastAsia="Times New Roman" w:cstheme="minorHAnsi"/>
          <w:iCs/>
          <w:sz w:val="20"/>
          <w:szCs w:val="20"/>
          <w:lang w:eastAsia="ar-SA"/>
        </w:rPr>
        <w:t>/e/y (wpisać 1 miesiąc lub dwa miesiące lub trzy miesiące lub cztery miesiące lub pięć miesięcy lub sześć miesięcy</w:t>
      </w:r>
      <w:r w:rsidR="00860D77">
        <w:rPr>
          <w:rFonts w:eastAsia="Times New Roman" w:cstheme="minorHAnsi"/>
          <w:iCs/>
          <w:sz w:val="20"/>
          <w:szCs w:val="20"/>
          <w:lang w:eastAsia="ar-SA"/>
        </w:rPr>
        <w:t xml:space="preserve"> lub siedem miesięcy</w:t>
      </w:r>
      <w:r>
        <w:rPr>
          <w:rFonts w:eastAsia="Times New Roman" w:cstheme="minorHAnsi"/>
          <w:iCs/>
          <w:sz w:val="20"/>
          <w:szCs w:val="20"/>
          <w:lang w:eastAsia="ar-SA"/>
        </w:rPr>
        <w:t>);</w:t>
      </w:r>
    </w:p>
    <w:p w14:paraId="375EFFDC" w14:textId="47B6BD84" w:rsidR="00F9521F" w:rsidRPr="004025B9" w:rsidRDefault="00F9521F" w:rsidP="00A94ED7">
      <w:pPr>
        <w:pStyle w:val="Akapitzlist"/>
        <w:numPr>
          <w:ilvl w:val="0"/>
          <w:numId w:val="89"/>
        </w:numPr>
        <w:tabs>
          <w:tab w:val="left" w:pos="284"/>
        </w:tabs>
        <w:suppressAutoHyphens/>
        <w:spacing w:after="360"/>
        <w:ind w:left="1071" w:hanging="357"/>
        <w:contextualSpacing w:val="0"/>
        <w:jc w:val="both"/>
        <w:rPr>
          <w:rFonts w:eastAsia="Times New Roman" w:cstheme="minorHAnsi"/>
          <w:iCs/>
          <w:sz w:val="20"/>
          <w:szCs w:val="20"/>
          <w:lang w:eastAsia="ar-SA"/>
        </w:rPr>
      </w:pPr>
      <w:r w:rsidRPr="004025B9">
        <w:rPr>
          <w:rFonts w:eastAsia="Times New Roman" w:cstheme="minorHAnsi"/>
          <w:iCs/>
          <w:sz w:val="20"/>
          <w:szCs w:val="20"/>
          <w:lang w:eastAsia="ar-SA"/>
        </w:rPr>
        <w:t>okres gwarancji ..........................</w:t>
      </w:r>
      <w:proofErr w:type="spellStart"/>
      <w:r w:rsidRPr="004025B9">
        <w:rPr>
          <w:rFonts w:eastAsia="Times New Roman" w:cstheme="minorHAnsi"/>
          <w:iCs/>
          <w:sz w:val="20"/>
          <w:szCs w:val="20"/>
          <w:lang w:eastAsia="ar-SA"/>
        </w:rPr>
        <w:t>miesię</w:t>
      </w:r>
      <w:proofErr w:type="spellEnd"/>
      <w:r w:rsidRPr="004025B9">
        <w:rPr>
          <w:rFonts w:eastAsia="Times New Roman" w:cstheme="minorHAnsi"/>
          <w:iCs/>
          <w:sz w:val="20"/>
          <w:szCs w:val="20"/>
          <w:lang w:eastAsia="ar-SA"/>
        </w:rPr>
        <w:t>/</w:t>
      </w:r>
      <w:proofErr w:type="spellStart"/>
      <w:r w:rsidRPr="004025B9">
        <w:rPr>
          <w:rFonts w:eastAsia="Times New Roman" w:cstheme="minorHAnsi"/>
          <w:iCs/>
          <w:sz w:val="20"/>
          <w:szCs w:val="20"/>
          <w:lang w:eastAsia="ar-SA"/>
        </w:rPr>
        <w:t>ący</w:t>
      </w:r>
      <w:proofErr w:type="spellEnd"/>
      <w:r w:rsidRPr="004025B9">
        <w:rPr>
          <w:rFonts w:eastAsia="Times New Roman" w:cstheme="minorHAnsi"/>
          <w:iCs/>
          <w:sz w:val="20"/>
          <w:szCs w:val="20"/>
          <w:lang w:eastAsia="ar-SA"/>
        </w:rPr>
        <w:t>/e (wpisać 12 miesięcy lub 24 miesiące lub 36 miesięcy).</w:t>
      </w:r>
      <w:r w:rsidR="008212E3" w:rsidRPr="004025B9">
        <w:rPr>
          <w:rFonts w:eastAsia="Times New Roman" w:cstheme="minorHAnsi"/>
          <w:iCs/>
          <w:sz w:val="20"/>
          <w:szCs w:val="20"/>
          <w:lang w:eastAsia="ar-SA"/>
        </w:rPr>
        <w:br w:type="page"/>
      </w:r>
    </w:p>
    <w:p w14:paraId="1CBB932F" w14:textId="55FE483B" w:rsidR="00F9521F" w:rsidRPr="008212E3" w:rsidRDefault="00F9521F" w:rsidP="00F9521F">
      <w:pPr>
        <w:pStyle w:val="Akapitzlist"/>
        <w:numPr>
          <w:ilvl w:val="0"/>
          <w:numId w:val="55"/>
        </w:numPr>
        <w:tabs>
          <w:tab w:val="left" w:pos="284"/>
        </w:tabs>
        <w:suppressAutoHyphens/>
        <w:spacing w:after="120"/>
        <w:ind w:left="714" w:hanging="357"/>
        <w:contextualSpacing w:val="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8212E3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ar-SA"/>
        </w:rPr>
        <w:lastRenderedPageBreak/>
        <w:t>Dla części 4</w:t>
      </w:r>
      <w:r w:rsidRPr="008212E3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–</w:t>
      </w:r>
      <w:r w:rsidRPr="008212E3">
        <w:rPr>
          <w:sz w:val="24"/>
          <w:szCs w:val="24"/>
        </w:rPr>
        <w:t xml:space="preserve"> </w:t>
      </w:r>
      <w:r w:rsidRPr="008212E3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Model</w:t>
      </w:r>
      <w:r w:rsidR="008212E3" w:rsidRPr="008212E3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>e</w:t>
      </w:r>
      <w:r w:rsidRPr="008212E3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silników</w:t>
      </w:r>
    </w:p>
    <w:p w14:paraId="630A228D" w14:textId="77777777" w:rsidR="00F9521F" w:rsidRDefault="00F9521F" w:rsidP="00F9521F">
      <w:pPr>
        <w:pStyle w:val="Akapitzlist"/>
        <w:numPr>
          <w:ilvl w:val="0"/>
          <w:numId w:val="90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043121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za cenę</w:t>
      </w:r>
      <w:r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 zł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</w:t>
      </w:r>
      <w:r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netto (słownie ...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.........................................................................................),</w:t>
      </w:r>
    </w:p>
    <w:p w14:paraId="16DC6912" w14:textId="098008AB" w:rsidR="00F9521F" w:rsidRDefault="00636280" w:rsidP="00F9521F">
      <w:pPr>
        <w:pStyle w:val="Akapitzlist"/>
        <w:numPr>
          <w:ilvl w:val="0"/>
          <w:numId w:val="90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wartość podatku</w:t>
      </w:r>
      <w:r w:rsidR="00F9521F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VAT .....</w:t>
      </w: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................................................................................... zł.</w:t>
      </w:r>
      <w:r w:rsidR="00F9521F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,</w:t>
      </w:r>
    </w:p>
    <w:p w14:paraId="20B795F5" w14:textId="77777777" w:rsidR="00F9521F" w:rsidRPr="00F2261A" w:rsidRDefault="00F9521F" w:rsidP="00F9521F">
      <w:pPr>
        <w:pStyle w:val="Akapitzlist"/>
        <w:numPr>
          <w:ilvl w:val="0"/>
          <w:numId w:val="90"/>
        </w:numPr>
        <w:tabs>
          <w:tab w:val="left" w:pos="284"/>
        </w:tabs>
        <w:suppressAutoHyphens/>
        <w:spacing w:after="240"/>
        <w:ind w:left="107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.................................... zł brutto (słownie ..........................................................................................),</w:t>
      </w:r>
      <w:r w:rsidRPr="00F2261A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   </w:t>
      </w:r>
    </w:p>
    <w:p w14:paraId="3E00973E" w14:textId="77777777" w:rsidR="00F9521F" w:rsidRDefault="00F9521F" w:rsidP="00F9521F">
      <w:pPr>
        <w:tabs>
          <w:tab w:val="left" w:pos="284"/>
        </w:tabs>
        <w:suppressAutoHyphens/>
        <w:spacing w:after="240"/>
        <w:ind w:left="284"/>
        <w:jc w:val="both"/>
        <w:rPr>
          <w:rFonts w:eastAsia="Times New Roman" w:cstheme="minorHAnsi"/>
          <w:b/>
          <w:bCs/>
          <w:i/>
          <w:sz w:val="20"/>
          <w:szCs w:val="20"/>
          <w:lang w:eastAsia="ar-SA"/>
        </w:rPr>
      </w:pPr>
      <w:r w:rsidRPr="00306757">
        <w:rPr>
          <w:rFonts w:eastAsia="Times New Roman" w:cstheme="minorHAnsi"/>
          <w:b/>
          <w:bCs/>
          <w:sz w:val="20"/>
          <w:szCs w:val="20"/>
          <w:u w:val="single"/>
          <w:lang w:eastAsia="ar-SA"/>
        </w:rPr>
        <w:t xml:space="preserve">zgodnie z załączonym do oferty </w:t>
      </w:r>
      <w:r>
        <w:rPr>
          <w:rFonts w:eastAsia="Times New Roman" w:cstheme="minorHAnsi"/>
          <w:b/>
          <w:bCs/>
          <w:i/>
          <w:sz w:val="20"/>
          <w:szCs w:val="20"/>
          <w:u w:val="single"/>
          <w:lang w:eastAsia="ar-SA"/>
        </w:rPr>
        <w:t>formularzem cenowym</w:t>
      </w:r>
      <w:r w:rsidRPr="00306757">
        <w:rPr>
          <w:rFonts w:eastAsia="Times New Roman" w:cstheme="minorHAnsi"/>
          <w:b/>
          <w:bCs/>
          <w:i/>
          <w:sz w:val="20"/>
          <w:szCs w:val="20"/>
          <w:lang w:eastAsia="ar-SA"/>
        </w:rPr>
        <w:t xml:space="preserve">. </w:t>
      </w:r>
    </w:p>
    <w:p w14:paraId="37B70B0D" w14:textId="3353B9FE" w:rsidR="00F9521F" w:rsidRPr="00043121" w:rsidRDefault="00F9521F" w:rsidP="00F9521F">
      <w:pPr>
        <w:pStyle w:val="Akapitzlist"/>
        <w:numPr>
          <w:ilvl w:val="0"/>
          <w:numId w:val="90"/>
        </w:numPr>
        <w:tabs>
          <w:tab w:val="left" w:pos="284"/>
        </w:tabs>
        <w:suppressAutoHyphens/>
        <w:spacing w:after="120"/>
        <w:ind w:left="1071" w:hanging="357"/>
        <w:contextualSpacing w:val="0"/>
        <w:jc w:val="both"/>
        <w:rPr>
          <w:rFonts w:eastAsia="Times New Roman" w:cstheme="minorHAnsi"/>
          <w:b/>
          <w:bCs/>
          <w:i/>
          <w:sz w:val="20"/>
          <w:szCs w:val="20"/>
          <w:lang w:eastAsia="ar-SA"/>
        </w:rPr>
      </w:pPr>
      <w:r>
        <w:rPr>
          <w:rFonts w:eastAsia="Times New Roman" w:cstheme="minorHAnsi"/>
          <w:iCs/>
          <w:sz w:val="20"/>
          <w:szCs w:val="20"/>
          <w:lang w:eastAsia="ar-SA"/>
        </w:rPr>
        <w:t xml:space="preserve">w terminie ....................... </w:t>
      </w:r>
      <w:proofErr w:type="spellStart"/>
      <w:r>
        <w:rPr>
          <w:rFonts w:eastAsia="Times New Roman" w:cstheme="minorHAnsi"/>
          <w:iCs/>
          <w:sz w:val="20"/>
          <w:szCs w:val="20"/>
          <w:lang w:eastAsia="ar-SA"/>
        </w:rPr>
        <w:t>miesię</w:t>
      </w:r>
      <w:proofErr w:type="spellEnd"/>
      <w:r>
        <w:rPr>
          <w:rFonts w:eastAsia="Times New Roman" w:cstheme="minorHAnsi"/>
          <w:iCs/>
          <w:sz w:val="20"/>
          <w:szCs w:val="20"/>
          <w:lang w:eastAsia="ar-SA"/>
        </w:rPr>
        <w:t>/</w:t>
      </w:r>
      <w:proofErr w:type="spellStart"/>
      <w:r>
        <w:rPr>
          <w:rFonts w:eastAsia="Times New Roman" w:cstheme="minorHAnsi"/>
          <w:iCs/>
          <w:sz w:val="20"/>
          <w:szCs w:val="20"/>
          <w:lang w:eastAsia="ar-SA"/>
        </w:rPr>
        <w:t>ąc</w:t>
      </w:r>
      <w:proofErr w:type="spellEnd"/>
      <w:r>
        <w:rPr>
          <w:rFonts w:eastAsia="Times New Roman" w:cstheme="minorHAnsi"/>
          <w:iCs/>
          <w:sz w:val="20"/>
          <w:szCs w:val="20"/>
          <w:lang w:eastAsia="ar-SA"/>
        </w:rPr>
        <w:t>/e/y (wpisać 1 miesiąc lub dwa miesiące lub trzy miesiące lub cztery miesiące lub pięć miesięcy lub sześć miesięcy</w:t>
      </w:r>
      <w:r w:rsidR="00860D77">
        <w:rPr>
          <w:rFonts w:eastAsia="Times New Roman" w:cstheme="minorHAnsi"/>
          <w:iCs/>
          <w:sz w:val="20"/>
          <w:szCs w:val="20"/>
          <w:lang w:eastAsia="ar-SA"/>
        </w:rPr>
        <w:t xml:space="preserve"> lub siedem miesięcy</w:t>
      </w:r>
      <w:r>
        <w:rPr>
          <w:rFonts w:eastAsia="Times New Roman" w:cstheme="minorHAnsi"/>
          <w:iCs/>
          <w:sz w:val="20"/>
          <w:szCs w:val="20"/>
          <w:lang w:eastAsia="ar-SA"/>
        </w:rPr>
        <w:t>);</w:t>
      </w:r>
    </w:p>
    <w:p w14:paraId="73AE7CD6" w14:textId="5C857698" w:rsidR="0057184A" w:rsidRPr="00F9521F" w:rsidRDefault="00F9521F" w:rsidP="00F9521F">
      <w:pPr>
        <w:pStyle w:val="Akapitzlist"/>
        <w:numPr>
          <w:ilvl w:val="0"/>
          <w:numId w:val="90"/>
        </w:numPr>
        <w:tabs>
          <w:tab w:val="left" w:pos="284"/>
        </w:tabs>
        <w:suppressAutoHyphens/>
        <w:spacing w:after="360"/>
        <w:ind w:left="1071" w:hanging="357"/>
        <w:contextualSpacing w:val="0"/>
        <w:jc w:val="both"/>
        <w:rPr>
          <w:rFonts w:eastAsia="Times New Roman" w:cstheme="minorHAnsi"/>
          <w:b/>
          <w:bCs/>
          <w:i/>
          <w:sz w:val="20"/>
          <w:szCs w:val="20"/>
          <w:lang w:eastAsia="ar-SA"/>
        </w:rPr>
      </w:pPr>
      <w:r w:rsidRPr="00F9521F">
        <w:rPr>
          <w:rFonts w:eastAsia="Times New Roman" w:cstheme="minorHAnsi"/>
          <w:iCs/>
          <w:sz w:val="20"/>
          <w:szCs w:val="20"/>
          <w:lang w:eastAsia="ar-SA"/>
        </w:rPr>
        <w:t>okres gwarancji ..........................</w:t>
      </w:r>
      <w:proofErr w:type="spellStart"/>
      <w:r w:rsidRPr="00F9521F">
        <w:rPr>
          <w:rFonts w:eastAsia="Times New Roman" w:cstheme="minorHAnsi"/>
          <w:iCs/>
          <w:sz w:val="20"/>
          <w:szCs w:val="20"/>
          <w:lang w:eastAsia="ar-SA"/>
        </w:rPr>
        <w:t>miesię</w:t>
      </w:r>
      <w:proofErr w:type="spellEnd"/>
      <w:r w:rsidRPr="00F9521F">
        <w:rPr>
          <w:rFonts w:eastAsia="Times New Roman" w:cstheme="minorHAnsi"/>
          <w:iCs/>
          <w:sz w:val="20"/>
          <w:szCs w:val="20"/>
          <w:lang w:eastAsia="ar-SA"/>
        </w:rPr>
        <w:t>/</w:t>
      </w:r>
      <w:proofErr w:type="spellStart"/>
      <w:r w:rsidRPr="00F9521F">
        <w:rPr>
          <w:rFonts w:eastAsia="Times New Roman" w:cstheme="minorHAnsi"/>
          <w:iCs/>
          <w:sz w:val="20"/>
          <w:szCs w:val="20"/>
          <w:lang w:eastAsia="ar-SA"/>
        </w:rPr>
        <w:t>ący</w:t>
      </w:r>
      <w:proofErr w:type="spellEnd"/>
      <w:r w:rsidRPr="00F9521F">
        <w:rPr>
          <w:rFonts w:eastAsia="Times New Roman" w:cstheme="minorHAnsi"/>
          <w:iCs/>
          <w:sz w:val="20"/>
          <w:szCs w:val="20"/>
          <w:lang w:eastAsia="ar-SA"/>
        </w:rPr>
        <w:t>/e (wpisać 12 miesięcy lub 24 miesiące lub 36 miesięcy).</w:t>
      </w:r>
    </w:p>
    <w:bookmarkEnd w:id="2"/>
    <w:p w14:paraId="59F5112E" w14:textId="77777777" w:rsidR="00C63A53" w:rsidRPr="00531232" w:rsidRDefault="00C63A53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</w:rPr>
      </w:pPr>
      <w:r w:rsidRPr="00531232">
        <w:rPr>
          <w:rFonts w:asciiTheme="minorHAnsi" w:eastAsia="Times New Roman" w:hAnsiTheme="minorHAnsi" w:cstheme="minorHAnsi"/>
          <w:b/>
          <w:bCs/>
          <w:iCs/>
          <w:sz w:val="20"/>
          <w:szCs w:val="20"/>
        </w:rPr>
        <w:t>ZAMIERZAMY</w:t>
      </w:r>
      <w:r w:rsidRPr="00531232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531232">
        <w:rPr>
          <w:rFonts w:asciiTheme="minorHAnsi" w:eastAsia="Times New Roman" w:hAnsiTheme="minorHAnsi" w:cstheme="minorHAnsi"/>
          <w:bCs/>
          <w:i/>
          <w:iCs/>
          <w:sz w:val="20"/>
          <w:szCs w:val="20"/>
        </w:rPr>
        <w:t>powierzyć podwykonawcom wykonanie następujących części zamówienia:</w:t>
      </w:r>
    </w:p>
    <w:p w14:paraId="1EA46200" w14:textId="527BEA6A" w:rsidR="00C63A53" w:rsidRPr="00531232" w:rsidRDefault="001375D6" w:rsidP="00306757">
      <w:pPr>
        <w:pStyle w:val="Akapitzlist"/>
        <w:spacing w:after="120"/>
        <w:ind w:left="284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14:paraId="23504CCE" w14:textId="77777777" w:rsidR="00C63A53" w:rsidRPr="00531232" w:rsidRDefault="00C63A53" w:rsidP="006D7B7B">
      <w:pPr>
        <w:spacing w:after="0"/>
        <w:ind w:left="284"/>
        <w:jc w:val="both"/>
        <w:rPr>
          <w:rFonts w:eastAsia="Times New Roman" w:cstheme="minorHAnsi"/>
          <w:bCs/>
          <w:i/>
          <w:iCs/>
          <w:sz w:val="20"/>
          <w:szCs w:val="20"/>
          <w:lang w:eastAsia="pl-PL"/>
        </w:rPr>
      </w:pPr>
      <w:r w:rsidRPr="00531232">
        <w:rPr>
          <w:rFonts w:eastAsia="Times New Roman" w:cstheme="minorHAnsi"/>
          <w:b/>
          <w:bCs/>
          <w:iCs/>
          <w:sz w:val="20"/>
          <w:szCs w:val="20"/>
          <w:lang w:eastAsia="pl-PL"/>
        </w:rPr>
        <w:t>ZAMIERZAMY</w:t>
      </w:r>
      <w:r w:rsidRPr="00531232">
        <w:rPr>
          <w:rFonts w:eastAsia="Times New Roman" w:cstheme="minorHAnsi"/>
          <w:bCs/>
          <w:i/>
          <w:iCs/>
          <w:sz w:val="20"/>
          <w:szCs w:val="20"/>
          <w:lang w:eastAsia="pl-PL"/>
        </w:rPr>
        <w:t xml:space="preserve"> powierzyć wykonanie części zamówienia następującym podwykonawcom (podać nazwy podwykonawców, jeżeli są już znani):</w:t>
      </w:r>
    </w:p>
    <w:p w14:paraId="6279244B" w14:textId="77777777" w:rsidR="001375D6" w:rsidRPr="00531232" w:rsidRDefault="001375D6" w:rsidP="00306757">
      <w:pPr>
        <w:pStyle w:val="Akapitzlist"/>
        <w:spacing w:after="120"/>
        <w:ind w:left="284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14:paraId="31EFF404" w14:textId="77777777" w:rsidR="002E61A7" w:rsidRPr="00531232" w:rsidRDefault="00C63A53">
      <w:pPr>
        <w:numPr>
          <w:ilvl w:val="0"/>
          <w:numId w:val="17"/>
        </w:numPr>
        <w:spacing w:before="120" w:after="120"/>
        <w:ind w:left="284" w:hanging="284"/>
        <w:jc w:val="both"/>
        <w:rPr>
          <w:rFonts w:eastAsia="Times New Roman" w:cstheme="minorHAnsi"/>
          <w:sz w:val="20"/>
          <w:szCs w:val="20"/>
        </w:rPr>
      </w:pPr>
      <w:r w:rsidRPr="00531232">
        <w:rPr>
          <w:rFonts w:eastAsia="Times New Roman" w:cstheme="minorHAnsi"/>
          <w:b/>
          <w:sz w:val="20"/>
          <w:szCs w:val="20"/>
        </w:rPr>
        <w:t xml:space="preserve">AKCEPTUJEMY </w:t>
      </w:r>
      <w:r w:rsidRPr="00531232">
        <w:rPr>
          <w:rFonts w:eastAsia="Times New Roman" w:cstheme="minorHAnsi"/>
          <w:sz w:val="20"/>
          <w:szCs w:val="20"/>
        </w:rPr>
        <w:t>warunki płatności określone przez Zamawiającego w SWZ.</w:t>
      </w:r>
    </w:p>
    <w:p w14:paraId="71587FF8" w14:textId="0D668B05" w:rsidR="00C63A53" w:rsidRPr="00531232" w:rsidRDefault="00C63A53">
      <w:pPr>
        <w:numPr>
          <w:ilvl w:val="0"/>
          <w:numId w:val="17"/>
        </w:numPr>
        <w:spacing w:before="120" w:after="120"/>
        <w:ind w:left="284" w:hanging="284"/>
        <w:jc w:val="both"/>
        <w:rPr>
          <w:rFonts w:eastAsia="Times New Roman" w:cstheme="minorHAnsi"/>
          <w:sz w:val="20"/>
          <w:szCs w:val="20"/>
        </w:rPr>
      </w:pPr>
      <w:r w:rsidRPr="00531232">
        <w:rPr>
          <w:rFonts w:eastAsia="Times New Roman" w:cstheme="minorHAnsi"/>
          <w:b/>
          <w:sz w:val="20"/>
          <w:szCs w:val="20"/>
          <w:lang w:eastAsia="ar-SA"/>
        </w:rPr>
        <w:t>JESTEŚMY</w:t>
      </w:r>
      <w:r w:rsidRPr="00531232">
        <w:rPr>
          <w:rFonts w:eastAsia="Times New Roman" w:cstheme="minorHAnsi"/>
          <w:sz w:val="20"/>
          <w:szCs w:val="20"/>
          <w:lang w:eastAsia="ar-SA"/>
        </w:rPr>
        <w:t xml:space="preserve"> związani ofertą przez okres wskazany w SWZ. </w:t>
      </w:r>
    </w:p>
    <w:p w14:paraId="067947B2" w14:textId="77777777" w:rsidR="00BF2F27" w:rsidRPr="00531232" w:rsidRDefault="00C63A53">
      <w:pPr>
        <w:numPr>
          <w:ilvl w:val="0"/>
          <w:numId w:val="17"/>
        </w:numPr>
        <w:suppressAutoHyphens/>
        <w:spacing w:before="120" w:after="120"/>
        <w:ind w:left="425" w:hanging="425"/>
        <w:jc w:val="both"/>
        <w:rPr>
          <w:rFonts w:eastAsia="Times New Roman" w:cstheme="minorHAnsi"/>
          <w:sz w:val="20"/>
          <w:szCs w:val="20"/>
          <w:lang w:eastAsia="ar-SA"/>
        </w:rPr>
      </w:pPr>
      <w:r w:rsidRPr="00531232">
        <w:rPr>
          <w:rFonts w:eastAsia="Times New Roman" w:cstheme="minorHAnsi"/>
          <w:b/>
          <w:sz w:val="20"/>
          <w:szCs w:val="20"/>
          <w:lang w:eastAsia="ar-SA"/>
        </w:rPr>
        <w:t>OŚWIADCZAMY,</w:t>
      </w:r>
      <w:r w:rsidR="005777CA" w:rsidRPr="00531232">
        <w:rPr>
          <w:rFonts w:eastAsia="Times New Roman" w:cstheme="minorHAnsi"/>
          <w:sz w:val="20"/>
          <w:szCs w:val="20"/>
          <w:lang w:eastAsia="ar-SA"/>
        </w:rPr>
        <w:t xml:space="preserve"> że zapoznaliśmy się ze wzorem umowy, nie wnosimy żadnych zastrzeże</w:t>
      </w:r>
      <w:r w:rsidR="0011174B" w:rsidRPr="00531232">
        <w:rPr>
          <w:rFonts w:eastAsia="Times New Roman" w:cstheme="minorHAnsi"/>
          <w:sz w:val="20"/>
          <w:szCs w:val="20"/>
          <w:lang w:eastAsia="ar-SA"/>
        </w:rPr>
        <w:t>ń</w:t>
      </w:r>
      <w:r w:rsidR="00DD6A3A" w:rsidRPr="00531232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531232">
        <w:rPr>
          <w:rFonts w:eastAsia="Times New Roman" w:cstheme="minorHAnsi"/>
          <w:sz w:val="20"/>
          <w:szCs w:val="20"/>
          <w:lang w:eastAsia="ar-SA"/>
        </w:rPr>
        <w:t>i zobowiązujemy się, w przypadku wyboru n</w:t>
      </w:r>
      <w:r w:rsidR="005777CA" w:rsidRPr="00531232">
        <w:rPr>
          <w:rFonts w:eastAsia="Times New Roman" w:cstheme="minorHAnsi"/>
          <w:sz w:val="20"/>
          <w:szCs w:val="20"/>
          <w:lang w:eastAsia="ar-SA"/>
        </w:rPr>
        <w:t>aszej oferty, do zawarcia umowy</w:t>
      </w:r>
      <w:r w:rsidRPr="00531232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="005777CA" w:rsidRPr="00531232">
        <w:rPr>
          <w:rFonts w:eastAsia="Times New Roman" w:cstheme="minorHAnsi"/>
          <w:sz w:val="20"/>
          <w:szCs w:val="20"/>
          <w:lang w:eastAsia="ar-SA"/>
        </w:rPr>
        <w:t>na warunkach określonych w SWZ.</w:t>
      </w:r>
    </w:p>
    <w:p w14:paraId="7549578B" w14:textId="10911A1D" w:rsidR="00BF2F27" w:rsidRPr="00531232" w:rsidRDefault="00BF2F27">
      <w:pPr>
        <w:numPr>
          <w:ilvl w:val="0"/>
          <w:numId w:val="17"/>
        </w:numPr>
        <w:suppressAutoHyphens/>
        <w:spacing w:before="120" w:after="120"/>
        <w:ind w:left="425" w:hanging="425"/>
        <w:jc w:val="both"/>
        <w:rPr>
          <w:rFonts w:eastAsia="Times New Roman" w:cstheme="minorHAnsi"/>
          <w:sz w:val="20"/>
          <w:szCs w:val="20"/>
          <w:lang w:eastAsia="ar-SA"/>
        </w:rPr>
      </w:pPr>
      <w:r w:rsidRPr="00531232">
        <w:rPr>
          <w:rFonts w:eastAsia="Verdana" w:cstheme="minorHAnsi"/>
          <w:color w:val="000000"/>
          <w:kern w:val="1"/>
          <w:sz w:val="20"/>
          <w:szCs w:val="20"/>
          <w:lang w:eastAsia="hi-IN" w:bidi="hi-IN"/>
        </w:rPr>
        <w:t>Sposób reprezentacji Wykonawcy/Wykonawców</w:t>
      </w:r>
      <w:r w:rsidRPr="00531232">
        <w:rPr>
          <w:rFonts w:eastAsia="Arial" w:cstheme="minorHAnsi"/>
          <w:i/>
          <w:iCs/>
          <w:color w:val="000000"/>
          <w:kern w:val="1"/>
          <w:sz w:val="20"/>
          <w:szCs w:val="20"/>
          <w:lang w:eastAsia="hi-IN" w:bidi="hi-IN"/>
        </w:rPr>
        <w:t xml:space="preserve"> </w:t>
      </w:r>
      <w:r w:rsidRPr="00531232">
        <w:rPr>
          <w:rFonts w:eastAsia="Verdana" w:cstheme="minorHAnsi"/>
          <w:color w:val="000000"/>
          <w:kern w:val="1"/>
          <w:sz w:val="20"/>
          <w:szCs w:val="20"/>
          <w:lang w:eastAsia="hi-IN" w:bidi="hi-IN"/>
        </w:rPr>
        <w:t>wspólnie ubiegających się o udzielenie zamówienia</w:t>
      </w:r>
      <w:r w:rsidRPr="00531232">
        <w:rPr>
          <w:rFonts w:eastAsia="Arial" w:cstheme="minorHAnsi"/>
          <w:i/>
          <w:iCs/>
          <w:color w:val="000000"/>
          <w:kern w:val="1"/>
          <w:sz w:val="20"/>
          <w:szCs w:val="20"/>
          <w:lang w:eastAsia="hi-IN" w:bidi="hi-IN"/>
        </w:rPr>
        <w:t xml:space="preserve"> </w:t>
      </w:r>
      <w:r w:rsidRPr="00531232">
        <w:rPr>
          <w:rFonts w:eastAsia="Verdana" w:cstheme="minorHAnsi"/>
          <w:color w:val="000000"/>
          <w:kern w:val="1"/>
          <w:sz w:val="20"/>
          <w:szCs w:val="20"/>
          <w:lang w:eastAsia="hi-IN" w:bidi="hi-IN"/>
        </w:rPr>
        <w:t xml:space="preserve">dla potrzeb zamówienia jest następujący: </w:t>
      </w:r>
    </w:p>
    <w:p w14:paraId="739BD54B" w14:textId="61584DF4" w:rsidR="00BF2F27" w:rsidRPr="00531232" w:rsidRDefault="00BF2F27" w:rsidP="00BF2F27">
      <w:pPr>
        <w:suppressAutoHyphens/>
        <w:spacing w:before="120" w:after="120"/>
        <w:ind w:left="425"/>
        <w:jc w:val="both"/>
        <w:rPr>
          <w:rFonts w:eastAsia="Lucida Sans Unicode" w:cstheme="minorHAnsi"/>
          <w:b/>
          <w:kern w:val="1"/>
          <w:sz w:val="20"/>
          <w:szCs w:val="20"/>
          <w:lang w:eastAsia="hi-IN" w:bidi="hi-IN"/>
        </w:rPr>
      </w:pPr>
      <w:r w:rsidRPr="00531232">
        <w:rPr>
          <w:rFonts w:eastAsia="Lucida Sans Unicode" w:cstheme="minorHAnsi"/>
          <w:b/>
          <w:kern w:val="1"/>
          <w:sz w:val="20"/>
          <w:szCs w:val="20"/>
          <w:lang w:eastAsia="hi-IN" w:bidi="hi-IN"/>
        </w:rPr>
        <w:t>(Wypełniają jedynie przedsiębiorcy składający wspólną ofertę – spółki cywilne lub konsorcja)</w:t>
      </w:r>
    </w:p>
    <w:bookmarkStart w:id="6" w:name="_Hlk171080502"/>
    <w:p w14:paraId="13B365A8" w14:textId="006C5AE3" w:rsidR="00BF2F27" w:rsidRPr="00531232" w:rsidRDefault="00000000" w:rsidP="00BF2F27">
      <w:pPr>
        <w:suppressAutoHyphens/>
        <w:spacing w:before="120" w:after="120"/>
        <w:ind w:left="425"/>
        <w:jc w:val="both"/>
        <w:rPr>
          <w:rFonts w:eastAsia="Times New Roman" w:cstheme="minorHAnsi"/>
          <w:sz w:val="20"/>
          <w:szCs w:val="20"/>
          <w:lang w:val="pl" w:eastAsia="ar-SA"/>
        </w:rPr>
      </w:pPr>
      <w:sdt>
        <w:sdtPr>
          <w:rPr>
            <w:rFonts w:eastAsia="Lucida Sans Unicode" w:cstheme="minorHAnsi"/>
            <w:color w:val="548DD4" w:themeColor="text2" w:themeTint="99"/>
            <w:kern w:val="1"/>
            <w:sz w:val="20"/>
            <w:szCs w:val="20"/>
            <w:lang w:eastAsia="hi-IN" w:bidi="hi-IN"/>
          </w:rPr>
          <w:id w:val="1106778621"/>
          <w:showingPlcHdr/>
        </w:sdtPr>
        <w:sdtContent>
          <w:r w:rsidR="00BF2F27" w:rsidRPr="00531232">
            <w:rPr>
              <w:rStyle w:val="Tekstzastpczy"/>
              <w:rFonts w:cstheme="minorHAnsi"/>
              <w:color w:val="548DD4" w:themeColor="text2" w:themeTint="99"/>
              <w:sz w:val="20"/>
              <w:szCs w:val="20"/>
            </w:rPr>
            <w:t>Kliknij tutaj, aby wprowadzić tekst.</w:t>
          </w:r>
        </w:sdtContent>
      </w:sdt>
      <w:bookmarkEnd w:id="6"/>
    </w:p>
    <w:p w14:paraId="32875385" w14:textId="77777777" w:rsidR="00BF2F27" w:rsidRPr="00531232" w:rsidRDefault="00000000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rFonts w:asciiTheme="minorHAnsi" w:eastAsia="Lucida Sans Unicode" w:hAnsiTheme="minorHAnsi" w:cstheme="minorHAnsi"/>
          <w:kern w:val="1"/>
          <w:sz w:val="20"/>
          <w:szCs w:val="20"/>
          <w:lang w:eastAsia="hi-IN" w:bidi="hi-IN"/>
        </w:rPr>
      </w:pPr>
      <w:sdt>
        <w:sdtPr>
          <w:rPr>
            <w:rFonts w:asciiTheme="minorHAnsi" w:eastAsia="MS Gothic" w:hAnsiTheme="minorHAnsi" w:cstheme="minorHAnsi"/>
            <w:kern w:val="1"/>
            <w:sz w:val="20"/>
            <w:szCs w:val="20"/>
            <w:lang w:eastAsia="hi-IN" w:bidi="hi-IN"/>
          </w:rPr>
          <w:id w:val="20354533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2F27" w:rsidRPr="00531232">
            <w:rPr>
              <w:rFonts w:ascii="Segoe UI Symbol" w:eastAsia="MS Gothic" w:hAnsi="Segoe UI Symbol" w:cs="Segoe UI Symbol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BF2F27" w:rsidRPr="00531232">
        <w:rPr>
          <w:rFonts w:asciiTheme="minorHAnsi" w:eastAsia="Lucida Sans Unicode" w:hAnsiTheme="minorHAnsi" w:cstheme="minorHAnsi"/>
          <w:kern w:val="1"/>
          <w:sz w:val="20"/>
          <w:szCs w:val="20"/>
          <w:lang w:eastAsia="hi-IN" w:bidi="hi-IN"/>
        </w:rPr>
        <w:t xml:space="preserve"> Oferta nie zawiera informacji stanowiących tajemnicę przedsiębiorstwa w rozumieniu przepisów o zwalczaniu nieuczciwej konkurencji</w:t>
      </w:r>
    </w:p>
    <w:p w14:paraId="0C9BF2FB" w14:textId="130122D4" w:rsidR="00BF2F27" w:rsidRPr="00531232" w:rsidRDefault="00000000" w:rsidP="00BF2F27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kern w:val="1"/>
          <w:sz w:val="20"/>
          <w:szCs w:val="20"/>
          <w:lang w:eastAsia="hi-IN" w:bidi="hi-IN"/>
        </w:rPr>
      </w:pPr>
      <w:sdt>
        <w:sdtPr>
          <w:rPr>
            <w:rFonts w:asciiTheme="minorHAnsi" w:eastAsia="MS Gothic" w:hAnsiTheme="minorHAnsi" w:cstheme="minorHAnsi"/>
            <w:kern w:val="1"/>
            <w:sz w:val="20"/>
            <w:szCs w:val="20"/>
            <w:lang w:eastAsia="hi-IN" w:bidi="hi-IN"/>
          </w:rPr>
          <w:id w:val="20527171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2F27" w:rsidRPr="00531232">
            <w:rPr>
              <w:rFonts w:ascii="Segoe UI Symbol" w:eastAsia="MS Gothic" w:hAnsi="Segoe UI Symbol" w:cs="Segoe UI Symbol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BF2F27" w:rsidRPr="00531232">
        <w:rPr>
          <w:rFonts w:asciiTheme="minorHAnsi" w:eastAsia="MS Gothic" w:hAnsiTheme="minorHAnsi" w:cstheme="minorHAnsi"/>
          <w:kern w:val="1"/>
          <w:sz w:val="20"/>
          <w:szCs w:val="20"/>
          <w:lang w:eastAsia="hi-IN" w:bidi="hi-IN"/>
        </w:rPr>
        <w:t xml:space="preserve"> Oferta zawiera informacje stanowiące tajemnicę przedsiębiorstwa w rozumieniu przepisów </w:t>
      </w:r>
      <w:r w:rsidR="00BF2F27" w:rsidRPr="00531232">
        <w:rPr>
          <w:rFonts w:asciiTheme="minorHAnsi" w:eastAsia="Lucida Sans Unicode" w:hAnsiTheme="minorHAnsi" w:cstheme="minorHAnsi"/>
          <w:kern w:val="1"/>
          <w:sz w:val="20"/>
          <w:szCs w:val="20"/>
          <w:lang w:eastAsia="hi-IN" w:bidi="hi-IN"/>
        </w:rPr>
        <w:t>o</w:t>
      </w:r>
      <w:r w:rsidR="005B1CD5" w:rsidRPr="00531232">
        <w:rPr>
          <w:rFonts w:asciiTheme="minorHAnsi" w:eastAsia="Lucida Sans Unicode" w:hAnsiTheme="minorHAnsi" w:cstheme="minorHAnsi"/>
          <w:kern w:val="1"/>
          <w:sz w:val="20"/>
          <w:szCs w:val="20"/>
          <w:lang w:eastAsia="hi-IN" w:bidi="hi-IN"/>
        </w:rPr>
        <w:t> </w:t>
      </w:r>
      <w:r w:rsidR="00BF2F27" w:rsidRPr="00531232">
        <w:rPr>
          <w:rFonts w:asciiTheme="minorHAnsi" w:eastAsia="Lucida Sans Unicode" w:hAnsiTheme="minorHAnsi" w:cstheme="minorHAnsi"/>
          <w:kern w:val="1"/>
          <w:sz w:val="20"/>
          <w:szCs w:val="20"/>
          <w:lang w:eastAsia="hi-IN" w:bidi="hi-IN"/>
        </w:rPr>
        <w:t>zwalczaniu nieuczciwej konkurencji</w:t>
      </w:r>
    </w:p>
    <w:p w14:paraId="55C53C9B" w14:textId="77777777" w:rsidR="00BF2F27" w:rsidRPr="00531232" w:rsidRDefault="00BF2F27" w:rsidP="00BF2F27">
      <w:pPr>
        <w:widowControl w:val="0"/>
        <w:tabs>
          <w:tab w:val="left" w:pos="540"/>
        </w:tabs>
        <w:suppressAutoHyphens/>
        <w:ind w:left="284"/>
        <w:jc w:val="both"/>
        <w:rPr>
          <w:rFonts w:eastAsia="Lucida Sans Unicode" w:cstheme="minorHAnsi"/>
          <w:kern w:val="1"/>
          <w:sz w:val="20"/>
          <w:szCs w:val="20"/>
          <w:lang w:eastAsia="hi-IN" w:bidi="hi-IN"/>
        </w:rPr>
      </w:pPr>
      <w:r w:rsidRPr="00531232">
        <w:rPr>
          <w:rFonts w:eastAsia="Lucida Sans Unicode" w:cstheme="minorHAnsi"/>
          <w:kern w:val="1"/>
          <w:sz w:val="20"/>
          <w:szCs w:val="20"/>
          <w:lang w:eastAsia="hi-IN" w:bidi="hi-IN"/>
        </w:rPr>
        <w:t xml:space="preserve">Informacje dotyczące tajemnicy przedsiębiorstwa zawarte są w następujących dokumentach: </w:t>
      </w:r>
      <w:sdt>
        <w:sdtPr>
          <w:rPr>
            <w:rFonts w:eastAsia="Lucida Sans Unicode" w:cstheme="minorHAnsi"/>
            <w:kern w:val="1"/>
            <w:sz w:val="20"/>
            <w:szCs w:val="20"/>
            <w:lang w:eastAsia="hi-IN" w:bidi="hi-IN"/>
          </w:rPr>
          <w:id w:val="-342635084"/>
          <w:showingPlcHdr/>
        </w:sdtPr>
        <w:sdtContent>
          <w:r w:rsidRPr="00531232">
            <w:rPr>
              <w:rStyle w:val="Tekstzastpczy"/>
              <w:rFonts w:cstheme="minorHAnsi"/>
              <w:color w:val="548DD4" w:themeColor="text2" w:themeTint="99"/>
              <w:sz w:val="20"/>
              <w:szCs w:val="20"/>
            </w:rPr>
            <w:t>Kliknij tutaj, aby wprowadzić tekst.</w:t>
          </w:r>
        </w:sdtContent>
      </w:sdt>
    </w:p>
    <w:p w14:paraId="3EEE8AC4" w14:textId="77777777" w:rsidR="00BF2F27" w:rsidRPr="00531232" w:rsidRDefault="00BF2F27">
      <w:pPr>
        <w:widowControl w:val="0"/>
        <w:numPr>
          <w:ilvl w:val="0"/>
          <w:numId w:val="17"/>
        </w:numPr>
        <w:suppressAutoHyphens/>
        <w:spacing w:after="0"/>
        <w:jc w:val="both"/>
        <w:rPr>
          <w:rFonts w:eastAsia="Lucida Sans Unicode" w:cstheme="minorHAnsi"/>
          <w:kern w:val="1"/>
          <w:sz w:val="20"/>
          <w:szCs w:val="20"/>
          <w:lang w:eastAsia="hi-IN" w:bidi="hi-IN"/>
        </w:rPr>
      </w:pPr>
      <w:r w:rsidRPr="00531232">
        <w:rPr>
          <w:rFonts w:eastAsia="Lucida Sans Unicode" w:cstheme="minorHAnsi"/>
          <w:kern w:val="1"/>
          <w:sz w:val="20"/>
          <w:szCs w:val="20"/>
          <w:lang w:eastAsia="hi-IN" w:bidi="hi-IN"/>
        </w:rPr>
        <w:t>**Oświadczamy, że wypełniliśmy obowiązki informacyjne przewidziane w art. 13 lub art. 14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 wobec osób fizycznych, od których dane osobowe bezpośrednio lub pośrednio pozyskaliśmy w celu ubiegania się o udzielenie zamówienia publicznego w niniejszym postępowaniu.</w:t>
      </w:r>
    </w:p>
    <w:p w14:paraId="02E36B8C" w14:textId="4D3D17A0" w:rsidR="00BF2F27" w:rsidRPr="00531232" w:rsidRDefault="00BF2F27" w:rsidP="002D1520">
      <w:pPr>
        <w:suppressAutoHyphens/>
        <w:spacing w:before="120" w:after="120"/>
        <w:ind w:left="284"/>
        <w:jc w:val="both"/>
        <w:rPr>
          <w:rFonts w:eastAsia="Lucida Sans Unicode" w:cstheme="minorHAnsi"/>
          <w:i/>
          <w:kern w:val="1"/>
          <w:sz w:val="20"/>
          <w:szCs w:val="20"/>
          <w:lang w:eastAsia="hi-IN" w:bidi="hi-IN"/>
        </w:rPr>
      </w:pPr>
      <w:r w:rsidRPr="00531232">
        <w:rPr>
          <w:rFonts w:eastAsia="Lucida Sans Unicode" w:cstheme="minorHAnsi"/>
          <w:i/>
          <w:kern w:val="1"/>
          <w:sz w:val="20"/>
          <w:szCs w:val="20"/>
          <w:lang w:eastAsia="hi-IN" w:bidi="hi-IN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(usuwa treść oświadczenia przez wykreślenie pkt 13)</w:t>
      </w:r>
    </w:p>
    <w:p w14:paraId="69A1858A" w14:textId="77777777" w:rsidR="00BF2F27" w:rsidRPr="00531232" w:rsidRDefault="00BF2F27">
      <w:pPr>
        <w:widowControl w:val="0"/>
        <w:numPr>
          <w:ilvl w:val="0"/>
          <w:numId w:val="49"/>
        </w:numPr>
        <w:suppressAutoHyphens/>
        <w:spacing w:after="0" w:line="360" w:lineRule="auto"/>
        <w:ind w:left="284"/>
        <w:jc w:val="both"/>
        <w:rPr>
          <w:rFonts w:eastAsia="Lucida Sans Unicode" w:cstheme="minorHAnsi"/>
          <w:kern w:val="1"/>
          <w:sz w:val="20"/>
          <w:szCs w:val="20"/>
          <w:lang w:eastAsia="hi-IN" w:bidi="hi-IN"/>
        </w:rPr>
      </w:pPr>
      <w:r w:rsidRPr="00531232">
        <w:rPr>
          <w:rFonts w:cstheme="minorHAnsi"/>
          <w:bCs/>
          <w:sz w:val="20"/>
          <w:szCs w:val="20"/>
        </w:rPr>
        <w:t>Informuję(-my), że wybór mojej oferty:</w:t>
      </w:r>
    </w:p>
    <w:p w14:paraId="748CFB5D" w14:textId="77777777" w:rsidR="00BF2F27" w:rsidRPr="00531232" w:rsidRDefault="00000000" w:rsidP="00BF2F27">
      <w:pPr>
        <w:suppressAutoHyphens/>
        <w:jc w:val="both"/>
        <w:rPr>
          <w:rFonts w:cstheme="minorHAnsi"/>
          <w:b/>
          <w:bCs/>
          <w:sz w:val="20"/>
          <w:szCs w:val="20"/>
        </w:rPr>
      </w:pPr>
      <w:sdt>
        <w:sdtPr>
          <w:rPr>
            <w:rFonts w:cstheme="minorHAnsi"/>
            <w:b/>
            <w:bCs/>
            <w:sz w:val="20"/>
            <w:szCs w:val="20"/>
          </w:rPr>
          <w:id w:val="491996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2F27" w:rsidRPr="00531232">
            <w:rPr>
              <w:rFonts w:ascii="Segoe UI Symbol" w:eastAsia="MS Gothic" w:hAnsi="Segoe UI Symbol" w:cs="Segoe UI Symbol"/>
              <w:b/>
              <w:bCs/>
              <w:sz w:val="20"/>
              <w:szCs w:val="20"/>
            </w:rPr>
            <w:t>☐</w:t>
          </w:r>
        </w:sdtContent>
      </w:sdt>
      <w:r w:rsidR="00BF2F27" w:rsidRPr="00531232">
        <w:rPr>
          <w:rFonts w:cstheme="minorHAnsi"/>
          <w:b/>
          <w:bCs/>
          <w:sz w:val="20"/>
          <w:szCs w:val="20"/>
        </w:rPr>
        <w:t xml:space="preserve"> </w:t>
      </w:r>
      <w:r w:rsidR="00BF2F27" w:rsidRPr="00531232">
        <w:rPr>
          <w:rFonts w:cstheme="minorHAnsi"/>
          <w:bCs/>
          <w:sz w:val="20"/>
          <w:szCs w:val="20"/>
        </w:rPr>
        <w:t>nie będzie prowadzić do powstania u Zamawiającego obowiązku podatkowego,</w:t>
      </w:r>
    </w:p>
    <w:p w14:paraId="4F14117D" w14:textId="2D9DA200" w:rsidR="00BF2F27" w:rsidRPr="00531232" w:rsidRDefault="00000000" w:rsidP="00306757">
      <w:pPr>
        <w:suppressAutoHyphens/>
        <w:jc w:val="both"/>
        <w:rPr>
          <w:rFonts w:cstheme="minorHAnsi"/>
          <w:b/>
          <w:bCs/>
          <w:sz w:val="20"/>
          <w:szCs w:val="20"/>
        </w:rPr>
      </w:pPr>
      <w:sdt>
        <w:sdtPr>
          <w:rPr>
            <w:rFonts w:cstheme="minorHAnsi"/>
            <w:b/>
            <w:bCs/>
            <w:sz w:val="20"/>
            <w:szCs w:val="20"/>
          </w:rPr>
          <w:id w:val="-12927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2F27" w:rsidRPr="00531232">
            <w:rPr>
              <w:rFonts w:ascii="Segoe UI Symbol" w:eastAsia="MS Gothic" w:hAnsi="Segoe UI Symbol" w:cs="Segoe UI Symbol"/>
              <w:b/>
              <w:bCs/>
              <w:sz w:val="20"/>
              <w:szCs w:val="20"/>
            </w:rPr>
            <w:t>☐</w:t>
          </w:r>
        </w:sdtContent>
      </w:sdt>
      <w:r w:rsidR="00BF2F27" w:rsidRPr="00531232">
        <w:rPr>
          <w:rFonts w:cstheme="minorHAnsi"/>
          <w:b/>
          <w:bCs/>
          <w:sz w:val="20"/>
          <w:szCs w:val="20"/>
        </w:rPr>
        <w:t xml:space="preserve"> </w:t>
      </w:r>
      <w:r w:rsidR="00BF2F27" w:rsidRPr="00531232">
        <w:rPr>
          <w:rFonts w:cstheme="minorHAnsi"/>
          <w:bCs/>
          <w:sz w:val="20"/>
          <w:szCs w:val="20"/>
        </w:rPr>
        <w:t>będzie prowadzić do powstania u Zamawiającego obowiązku podatkowego, w związku z czym wskazuję nazwę (rodzaj) towaru/usługi, których dostawa/świadczenie będzie prowadzić do jego powstania oraz ich wartość bez kwoty podatku VAT*: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348"/>
        <w:gridCol w:w="2866"/>
      </w:tblGrid>
      <w:tr w:rsidR="00BF2F27" w:rsidRPr="00531232" w14:paraId="24124BBD" w14:textId="77777777" w:rsidTr="00B74520">
        <w:trPr>
          <w:trHeight w:val="552"/>
        </w:trPr>
        <w:tc>
          <w:tcPr>
            <w:tcW w:w="432" w:type="dxa"/>
            <w:vAlign w:val="center"/>
          </w:tcPr>
          <w:p w14:paraId="4FEFC9F7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  <w:r w:rsidRPr="00531232">
              <w:rPr>
                <w:rFonts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5521" w:type="dxa"/>
            <w:vAlign w:val="center"/>
          </w:tcPr>
          <w:p w14:paraId="3D23F59A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  <w:r w:rsidRPr="00531232">
              <w:rPr>
                <w:rFonts w:cstheme="minorHAnsi"/>
                <w:bCs/>
                <w:sz w:val="20"/>
                <w:szCs w:val="20"/>
              </w:rPr>
              <w:t xml:space="preserve">Nazwa (rodzaj) towaru/usługi, których dostawa/świadczenie będzie prowadzić do powstania obowiązku podatkowego </w:t>
            </w:r>
            <w:r w:rsidRPr="00531232">
              <w:rPr>
                <w:rFonts w:cstheme="minorHAnsi"/>
                <w:b/>
                <w:bCs/>
                <w:sz w:val="20"/>
                <w:szCs w:val="20"/>
              </w:rPr>
              <w:t>u Zamawiającego</w:t>
            </w:r>
          </w:p>
        </w:tc>
        <w:tc>
          <w:tcPr>
            <w:tcW w:w="2943" w:type="dxa"/>
            <w:vAlign w:val="center"/>
          </w:tcPr>
          <w:p w14:paraId="2791EBDD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  <w:r w:rsidRPr="00531232">
              <w:rPr>
                <w:rFonts w:cstheme="minorHAnsi"/>
                <w:bCs/>
                <w:sz w:val="20"/>
                <w:szCs w:val="20"/>
              </w:rPr>
              <w:t>Wartość bez kwoty podatku VAT towaru/usługi</w:t>
            </w:r>
          </w:p>
        </w:tc>
      </w:tr>
      <w:tr w:rsidR="00BF2F27" w:rsidRPr="00531232" w14:paraId="78DE4F9A" w14:textId="77777777" w:rsidTr="00B74520">
        <w:tc>
          <w:tcPr>
            <w:tcW w:w="432" w:type="dxa"/>
          </w:tcPr>
          <w:p w14:paraId="6CF04BF4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  <w:r w:rsidRPr="00531232"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5521" w:type="dxa"/>
          </w:tcPr>
          <w:p w14:paraId="599EB59E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943" w:type="dxa"/>
          </w:tcPr>
          <w:p w14:paraId="38AA507B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BF2F27" w:rsidRPr="00531232" w14:paraId="00BACB15" w14:textId="77777777" w:rsidTr="00B74520">
        <w:tc>
          <w:tcPr>
            <w:tcW w:w="432" w:type="dxa"/>
          </w:tcPr>
          <w:p w14:paraId="03A0CDBF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  <w:r w:rsidRPr="00531232">
              <w:rPr>
                <w:rFonts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5521" w:type="dxa"/>
          </w:tcPr>
          <w:p w14:paraId="4B01C32C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943" w:type="dxa"/>
          </w:tcPr>
          <w:p w14:paraId="1DA93DF6" w14:textId="77777777" w:rsidR="00BF2F27" w:rsidRPr="00531232" w:rsidRDefault="00BF2F27" w:rsidP="00B74520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190D8766" w14:textId="77777777" w:rsidR="00BF2F27" w:rsidRPr="00531232" w:rsidRDefault="00BF2F27" w:rsidP="00BF2F27">
      <w:pPr>
        <w:rPr>
          <w:rFonts w:cstheme="minorHAnsi"/>
          <w:b/>
          <w:bCs/>
          <w:i/>
          <w:sz w:val="20"/>
          <w:szCs w:val="20"/>
        </w:rPr>
      </w:pPr>
      <w:r w:rsidRPr="00531232">
        <w:rPr>
          <w:rFonts w:cstheme="minorHAnsi"/>
          <w:bCs/>
          <w:i/>
          <w:sz w:val="20"/>
          <w:szCs w:val="20"/>
        </w:rPr>
        <w:t xml:space="preserve">* Uwaga </w:t>
      </w:r>
      <w:r w:rsidRPr="00531232">
        <w:rPr>
          <w:rFonts w:cstheme="minorHAnsi"/>
          <w:bCs/>
          <w:i/>
          <w:sz w:val="20"/>
          <w:szCs w:val="20"/>
          <w:u w:val="single"/>
        </w:rPr>
        <w:t>niezaznaczenie</w:t>
      </w:r>
      <w:r w:rsidRPr="00531232">
        <w:rPr>
          <w:rFonts w:cstheme="minorHAnsi"/>
          <w:bCs/>
          <w:i/>
          <w:sz w:val="20"/>
          <w:szCs w:val="20"/>
        </w:rPr>
        <w:t xml:space="preserve"> przez wykonawcę powyższej informacji i nie wypełnienie tabeli rozumiane będzie przez zamawiającego jako informacja o tym ,że wybór oferty wykonawcy nie będzie prowadzić do powstania u zamawiającego obowiązku podatkowego</w:t>
      </w:r>
      <w:r w:rsidRPr="00531232">
        <w:rPr>
          <w:rFonts w:cstheme="minorHAnsi"/>
          <w:b/>
          <w:bCs/>
          <w:i/>
          <w:sz w:val="20"/>
          <w:szCs w:val="20"/>
        </w:rPr>
        <w:t>.</w:t>
      </w:r>
    </w:p>
    <w:p w14:paraId="37101252" w14:textId="77777777" w:rsidR="00BF2F27" w:rsidRPr="00531232" w:rsidRDefault="00BF2F27" w:rsidP="00BF2F27">
      <w:pPr>
        <w:widowControl w:val="0"/>
        <w:suppressAutoHyphens/>
        <w:spacing w:before="57" w:after="57" w:line="100" w:lineRule="atLeast"/>
        <w:rPr>
          <w:rFonts w:eastAsia="Lucida Sans Unicode" w:cstheme="minorHAnsi"/>
          <w:kern w:val="1"/>
          <w:sz w:val="20"/>
          <w:szCs w:val="20"/>
          <w:lang w:eastAsia="hi-IN" w:bidi="hi-IN"/>
        </w:rPr>
      </w:pPr>
    </w:p>
    <w:p w14:paraId="7E9BB6F4" w14:textId="77777777" w:rsidR="00BF2F27" w:rsidRPr="00531232" w:rsidRDefault="00BF2F27" w:rsidP="00BF2F27">
      <w:pPr>
        <w:widowControl w:val="0"/>
        <w:suppressAutoHyphens/>
        <w:spacing w:before="57" w:after="57" w:line="100" w:lineRule="atLeast"/>
        <w:rPr>
          <w:rFonts w:eastAsia="Lucida Sans Unicode" w:cstheme="minorHAnsi"/>
          <w:kern w:val="1"/>
          <w:sz w:val="20"/>
          <w:szCs w:val="20"/>
          <w:lang w:eastAsia="hi-IN" w:bidi="hi-IN"/>
        </w:rPr>
      </w:pPr>
      <w:r w:rsidRPr="00531232">
        <w:rPr>
          <w:rFonts w:eastAsia="Lucida Sans Unicode" w:cstheme="minorHAnsi"/>
          <w:kern w:val="1"/>
          <w:sz w:val="20"/>
          <w:szCs w:val="20"/>
          <w:lang w:eastAsia="hi-IN" w:bidi="hi-IN"/>
        </w:rPr>
        <w:t>Załącznikami do niniejszej oferty są :</w:t>
      </w:r>
    </w:p>
    <w:sdt>
      <w:sdtPr>
        <w:rPr>
          <w:rFonts w:eastAsia="Lucida Sans Unicode" w:cstheme="minorHAnsi"/>
          <w:sz w:val="20"/>
          <w:szCs w:val="20"/>
        </w:rPr>
        <w:alias w:val="nazwa załącznika"/>
        <w:tag w:val="nazwa załącznika"/>
        <w:id w:val="-1204630922"/>
        <w:showingPlcHdr/>
      </w:sdtPr>
      <w:sdtEndPr>
        <w:rPr>
          <w:kern w:val="1"/>
          <w:lang w:eastAsia="hi-IN" w:bidi="hi-IN"/>
        </w:rPr>
      </w:sdtEndPr>
      <w:sdtContent>
        <w:p w14:paraId="36C6AB06" w14:textId="77777777" w:rsidR="00BF2F27" w:rsidRPr="00531232" w:rsidRDefault="00BF2F27" w:rsidP="00BF2F27">
          <w:pPr>
            <w:widowControl w:val="0"/>
            <w:suppressAutoHyphens/>
            <w:spacing w:before="57" w:after="57" w:line="100" w:lineRule="atLeast"/>
            <w:rPr>
              <w:rFonts w:eastAsia="Lucida Sans Unicode" w:cstheme="minorHAnsi"/>
              <w:kern w:val="1"/>
              <w:sz w:val="20"/>
              <w:szCs w:val="20"/>
              <w:lang w:eastAsia="hi-IN" w:bidi="hi-IN"/>
            </w:rPr>
          </w:pPr>
          <w:r w:rsidRPr="00531232">
            <w:rPr>
              <w:rStyle w:val="Tekstzastpczy"/>
              <w:rFonts w:cstheme="minorHAnsi"/>
              <w:color w:val="548DD4" w:themeColor="text2" w:themeTint="99"/>
              <w:sz w:val="20"/>
              <w:szCs w:val="20"/>
            </w:rPr>
            <w:t>Kliknij tutaj, aby wprowadzić listę załączników.</w:t>
          </w:r>
        </w:p>
      </w:sdtContent>
    </w:sdt>
    <w:p w14:paraId="7E9BCCBC" w14:textId="77777777" w:rsidR="00BF2F27" w:rsidRPr="00531232" w:rsidRDefault="00BF2F27" w:rsidP="00BF2F27">
      <w:pPr>
        <w:widowControl w:val="0"/>
        <w:suppressAutoHyphens/>
        <w:spacing w:before="57" w:after="57" w:line="100" w:lineRule="atLeast"/>
        <w:rPr>
          <w:rFonts w:eastAsia="Lucida Sans Unicode" w:cstheme="minorHAnsi"/>
          <w:kern w:val="1"/>
          <w:sz w:val="20"/>
          <w:szCs w:val="20"/>
          <w:lang w:eastAsia="hi-IN" w:bidi="hi-IN"/>
        </w:rPr>
      </w:pPr>
    </w:p>
    <w:p w14:paraId="3A0A340B" w14:textId="77777777" w:rsidR="00BF2F27" w:rsidRPr="00531232" w:rsidRDefault="00BF2F27" w:rsidP="00BF2F27">
      <w:pPr>
        <w:widowControl w:val="0"/>
        <w:suppressAutoHyphens/>
        <w:spacing w:before="57" w:after="57" w:line="100" w:lineRule="atLeast"/>
        <w:rPr>
          <w:rFonts w:eastAsia="Lucida Sans Unicode" w:cstheme="minorHAnsi"/>
          <w:kern w:val="1"/>
          <w:sz w:val="20"/>
          <w:szCs w:val="20"/>
          <w:lang w:eastAsia="hi-IN" w:bidi="hi-IN"/>
        </w:rPr>
      </w:pPr>
    </w:p>
    <w:p w14:paraId="7CBAEB79" w14:textId="4C52F13A" w:rsidR="00E628F0" w:rsidRPr="004025B9" w:rsidRDefault="00000000" w:rsidP="004025B9">
      <w:pPr>
        <w:widowControl w:val="0"/>
        <w:suppressAutoHyphens/>
        <w:jc w:val="both"/>
        <w:rPr>
          <w:rFonts w:eastAsia="Times New Roman" w:cstheme="minorHAnsi"/>
          <w:sz w:val="20"/>
          <w:szCs w:val="20"/>
          <w:lang w:eastAsia="zh-CN"/>
        </w:rPr>
      </w:pPr>
      <w:sdt>
        <w:sdtPr>
          <w:rPr>
            <w:rStyle w:val="Uwydatnienie"/>
            <w:rFonts w:cstheme="minorHAnsi"/>
            <w:sz w:val="20"/>
            <w:szCs w:val="20"/>
          </w:rPr>
          <w:id w:val="15200705"/>
          <w:showingPlcHdr/>
        </w:sdtPr>
        <w:sdtEndPr>
          <w:rPr>
            <w:rStyle w:val="Domylnaczcionkaakapitu"/>
            <w:rFonts w:eastAsia="Lucida Sans Unicode"/>
            <w:i w:val="0"/>
            <w:iCs w:val="0"/>
            <w:kern w:val="1"/>
            <w:lang w:eastAsia="hi-IN" w:bidi="hi-IN"/>
          </w:rPr>
        </w:sdtEndPr>
        <w:sdtContent>
          <w:r w:rsidR="00BF2F27" w:rsidRPr="00531232">
            <w:rPr>
              <w:rStyle w:val="Tekstzastpczy"/>
              <w:rFonts w:cstheme="minorHAnsi"/>
              <w:color w:val="548DD4" w:themeColor="text2" w:themeTint="99"/>
              <w:sz w:val="20"/>
              <w:szCs w:val="20"/>
            </w:rPr>
            <w:t>Kliknij tutaj, aby wprowadzić nazwę miejscowości</w:t>
          </w:r>
        </w:sdtContent>
      </w:sdt>
      <w:r w:rsidR="00BF2F27" w:rsidRPr="00531232">
        <w:rPr>
          <w:rFonts w:eastAsia="Lucida Sans Unicode" w:cstheme="minorHAnsi"/>
          <w:kern w:val="1"/>
          <w:sz w:val="20"/>
          <w:szCs w:val="20"/>
          <w:lang w:eastAsia="hi-IN" w:bidi="hi-IN"/>
        </w:rPr>
        <w:t xml:space="preserve"> </w:t>
      </w:r>
      <w:sdt>
        <w:sdtPr>
          <w:rPr>
            <w:rFonts w:eastAsia="Lucida Sans Unicode" w:cstheme="minorHAnsi"/>
            <w:kern w:val="1"/>
            <w:sz w:val="20"/>
            <w:szCs w:val="20"/>
            <w:lang w:eastAsia="hi-IN" w:bidi="hi-IN"/>
          </w:rPr>
          <w:id w:val="-1488314250"/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BF2F27" w:rsidRPr="00531232">
            <w:rPr>
              <w:rFonts w:eastAsia="Lucida Sans Unicode" w:cstheme="minorHAnsi"/>
              <w:kern w:val="1"/>
              <w:sz w:val="20"/>
              <w:szCs w:val="20"/>
              <w:lang w:eastAsia="hi-IN" w:bidi="hi-IN"/>
            </w:rPr>
            <w:t xml:space="preserve"> </w:t>
          </w:r>
          <w:r w:rsidR="00BF2F27" w:rsidRPr="00531232">
            <w:rPr>
              <w:rStyle w:val="Tekstzastpczy"/>
              <w:rFonts w:cstheme="minorHAnsi"/>
              <w:color w:val="548DD4" w:themeColor="text2" w:themeTint="99"/>
              <w:sz w:val="20"/>
              <w:szCs w:val="20"/>
            </w:rPr>
            <w:t>Wybierz datę</w:t>
          </w:r>
        </w:sdtContent>
      </w:sdt>
      <w:r w:rsidR="00BF2F27" w:rsidRPr="00531232">
        <w:rPr>
          <w:rFonts w:eastAsia="Lucida Sans Unicode" w:cstheme="minorHAnsi"/>
          <w:kern w:val="1"/>
          <w:sz w:val="20"/>
          <w:szCs w:val="20"/>
          <w:lang w:eastAsia="hi-IN" w:bidi="hi-IN"/>
        </w:rPr>
        <w:t xml:space="preserve"> </w:t>
      </w:r>
      <w:bookmarkEnd w:id="0"/>
    </w:p>
    <w:sectPr w:rsidR="00E628F0" w:rsidRPr="004025B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BD096" w14:textId="77777777" w:rsidR="00B94D24" w:rsidRDefault="00B94D24" w:rsidP="0032147C">
      <w:pPr>
        <w:spacing w:after="0" w:line="240" w:lineRule="auto"/>
      </w:pPr>
      <w:r>
        <w:separator/>
      </w:r>
    </w:p>
  </w:endnote>
  <w:endnote w:type="continuationSeparator" w:id="0">
    <w:p w14:paraId="06F4EE74" w14:textId="77777777" w:rsidR="00B94D24" w:rsidRDefault="00B94D24" w:rsidP="0032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917493"/>
      <w:docPartObj>
        <w:docPartGallery w:val="Page Numbers (Bottom of Page)"/>
        <w:docPartUnique/>
      </w:docPartObj>
    </w:sdtPr>
    <w:sdtContent>
      <w:p w14:paraId="19364670" w14:textId="6EA6E5F8" w:rsidR="003525B6" w:rsidRDefault="003525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75A" w:rsidRPr="000C675A">
          <w:rPr>
            <w:noProof/>
            <w:lang w:val="pl-PL"/>
          </w:rPr>
          <w:t>42</w:t>
        </w:r>
        <w:r>
          <w:fldChar w:fldCharType="end"/>
        </w:r>
      </w:p>
    </w:sdtContent>
  </w:sdt>
  <w:p w14:paraId="19AB89ED" w14:textId="77777777" w:rsidR="003525B6" w:rsidRDefault="00352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0C9B2" w14:textId="77777777" w:rsidR="00B94D24" w:rsidRDefault="00B94D24" w:rsidP="0032147C">
      <w:pPr>
        <w:spacing w:after="0" w:line="240" w:lineRule="auto"/>
      </w:pPr>
      <w:r>
        <w:separator/>
      </w:r>
    </w:p>
  </w:footnote>
  <w:footnote w:type="continuationSeparator" w:id="0">
    <w:p w14:paraId="06469920" w14:textId="77777777" w:rsidR="00B94D24" w:rsidRDefault="00B94D24" w:rsidP="00321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966F2E"/>
    <w:multiLevelType w:val="hybridMultilevel"/>
    <w:tmpl w:val="A16E72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975083D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Open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OpenSymbol"/>
      </w:rPr>
    </w:lvl>
  </w:abstractNum>
  <w:abstractNum w:abstractNumId="5" w15:restartNumberingAfterBreak="0">
    <w:nsid w:val="00000007"/>
    <w:multiLevelType w:val="multilevel"/>
    <w:tmpl w:val="2176325E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sz w:val="20"/>
        <w:szCs w:val="20"/>
      </w:rPr>
    </w:lvl>
  </w:abstractNum>
  <w:abstractNum w:abstractNumId="7" w15:restartNumberingAfterBreak="0">
    <w:nsid w:val="0000000E"/>
    <w:multiLevelType w:val="multilevel"/>
    <w:tmpl w:val="00762F9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 w:hint="default"/>
        <w:b w:val="0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000000F"/>
    <w:multiLevelType w:val="multilevel"/>
    <w:tmpl w:val="CE6A55C2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Calibri" w:hint="default"/>
        <w:b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Arial" w:hAnsi="Symbol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eastAsia="Arial" w:hAnsi="Symbol" w:cs="Arial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eastAsia="Arial" w:hAnsi="Symbo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Arial" w:hAnsi="Symbol" w:cs="Arial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eastAsia="Arial" w:hAnsi="Symbol" w:cs="Arial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eastAsia="Arial" w:hAnsi="Symbol" w:cs="Arial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Arial" w:hAnsi="Symbol" w:cs="Arial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eastAsia="Arial" w:hAnsi="Symbol" w:cs="Arial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eastAsia="Arial" w:hAnsi="Symbol" w:cs="Arial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20"/>
        <w:szCs w:val="20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sz w:val="20"/>
        <w:szCs w:val="20"/>
      </w:rPr>
    </w:lvl>
  </w:abstractNum>
  <w:abstractNum w:abstractNumId="12" w15:restartNumberingAfterBreak="0">
    <w:nsid w:val="00000034"/>
    <w:multiLevelType w:val="single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Segoe UI"/>
        <w:b w:val="0"/>
        <w:bCs w:val="0"/>
        <w:sz w:val="20"/>
        <w:szCs w:val="20"/>
      </w:rPr>
    </w:lvl>
  </w:abstractNum>
  <w:abstractNum w:abstractNumId="13" w15:restartNumberingAfterBreak="0">
    <w:nsid w:val="00E61ED7"/>
    <w:multiLevelType w:val="singleLevel"/>
    <w:tmpl w:val="04B606C0"/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  <w:color w:val="auto"/>
        <w:sz w:val="22"/>
        <w:szCs w:val="20"/>
      </w:rPr>
    </w:lvl>
  </w:abstractNum>
  <w:abstractNum w:abstractNumId="14" w15:restartNumberingAfterBreak="0">
    <w:nsid w:val="02CC7136"/>
    <w:multiLevelType w:val="hybridMultilevel"/>
    <w:tmpl w:val="4692C1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4E626FD6">
      <w:start w:val="1"/>
      <w:numFmt w:val="decimal"/>
      <w:lvlText w:val="%3)"/>
      <w:lvlJc w:val="left"/>
      <w:pPr>
        <w:ind w:left="2444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34935CC"/>
    <w:multiLevelType w:val="hybridMultilevel"/>
    <w:tmpl w:val="83061172"/>
    <w:lvl w:ilvl="0" w:tplc="B630E99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0800215D"/>
    <w:multiLevelType w:val="hybridMultilevel"/>
    <w:tmpl w:val="87F41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B437F"/>
    <w:multiLevelType w:val="multilevel"/>
    <w:tmpl w:val="FCEA4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C5A1847"/>
    <w:multiLevelType w:val="hybridMultilevel"/>
    <w:tmpl w:val="F3360DA4"/>
    <w:lvl w:ilvl="0" w:tplc="9C062A14">
      <w:start w:val="1"/>
      <w:numFmt w:val="decimal"/>
      <w:lvlText w:val="%1)"/>
      <w:lvlJc w:val="left"/>
      <w:pPr>
        <w:ind w:left="1003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0C91575E"/>
    <w:multiLevelType w:val="hybridMultilevel"/>
    <w:tmpl w:val="7FDA2C20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0D605B16"/>
    <w:multiLevelType w:val="hybridMultilevel"/>
    <w:tmpl w:val="2AC6664E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0E120072"/>
    <w:multiLevelType w:val="hybridMultilevel"/>
    <w:tmpl w:val="66BCCAE8"/>
    <w:lvl w:ilvl="0" w:tplc="1F7409B4">
      <w:start w:val="4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0F3678"/>
    <w:multiLevelType w:val="multilevel"/>
    <w:tmpl w:val="A134CD0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SimSun" w:hAnsi="Calibri" w:cs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10622FE9"/>
    <w:multiLevelType w:val="hybridMultilevel"/>
    <w:tmpl w:val="6BF6567C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12335E8B"/>
    <w:multiLevelType w:val="hybridMultilevel"/>
    <w:tmpl w:val="302A2E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1DAEFC0">
      <w:start w:val="1"/>
      <w:numFmt w:val="decimal"/>
      <w:lvlText w:val="%3)"/>
      <w:lvlJc w:val="left"/>
      <w:pPr>
        <w:ind w:left="2586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45357DC"/>
    <w:multiLevelType w:val="hybridMultilevel"/>
    <w:tmpl w:val="EB247738"/>
    <w:lvl w:ilvl="0" w:tplc="FC0AB9C2">
      <w:start w:val="1"/>
      <w:numFmt w:val="decimal"/>
      <w:lvlText w:val="%1."/>
      <w:lvlJc w:val="left"/>
      <w:pPr>
        <w:ind w:left="28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16BD7FF1"/>
    <w:multiLevelType w:val="multilevel"/>
    <w:tmpl w:val="22BE3774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28" w15:restartNumberingAfterBreak="0">
    <w:nsid w:val="16FB5112"/>
    <w:multiLevelType w:val="hybridMultilevel"/>
    <w:tmpl w:val="BE8693E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9517377"/>
    <w:multiLevelType w:val="hybridMultilevel"/>
    <w:tmpl w:val="14FE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AD1D13"/>
    <w:multiLevelType w:val="hybridMultilevel"/>
    <w:tmpl w:val="16A03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466695"/>
    <w:multiLevelType w:val="multilevel"/>
    <w:tmpl w:val="5F047AF6"/>
    <w:lvl w:ilvl="0">
      <w:start w:val="1"/>
      <w:numFmt w:val="decimal"/>
      <w:lvlText w:val="%1)"/>
      <w:lvlJc w:val="left"/>
      <w:pPr>
        <w:ind w:left="108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0B61F6F"/>
    <w:multiLevelType w:val="hybridMultilevel"/>
    <w:tmpl w:val="2710E2D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220F6104"/>
    <w:multiLevelType w:val="multilevel"/>
    <w:tmpl w:val="44667E48"/>
    <w:lvl w:ilvl="0">
      <w:start w:val="8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B8361C"/>
    <w:multiLevelType w:val="hybridMultilevel"/>
    <w:tmpl w:val="74EE2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2D2784"/>
    <w:multiLevelType w:val="hybridMultilevel"/>
    <w:tmpl w:val="B0BEEF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483ED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256A7C0C"/>
    <w:multiLevelType w:val="hybridMultilevel"/>
    <w:tmpl w:val="8B246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FF4A12"/>
    <w:multiLevelType w:val="hybridMultilevel"/>
    <w:tmpl w:val="56B01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4472C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0" w15:restartNumberingAfterBreak="0">
    <w:nsid w:val="29780BEF"/>
    <w:multiLevelType w:val="hybridMultilevel"/>
    <w:tmpl w:val="D046AA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29B4151A"/>
    <w:multiLevelType w:val="multilevel"/>
    <w:tmpl w:val="8A58D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DE7113"/>
    <w:multiLevelType w:val="hybridMultilevel"/>
    <w:tmpl w:val="68806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4B7E88"/>
    <w:multiLevelType w:val="hybridMultilevel"/>
    <w:tmpl w:val="18C23FE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2CE20B1D"/>
    <w:multiLevelType w:val="hybridMultilevel"/>
    <w:tmpl w:val="ED0219B4"/>
    <w:lvl w:ilvl="0" w:tplc="2458C57A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9E2BDB"/>
    <w:multiLevelType w:val="multilevel"/>
    <w:tmpl w:val="579A2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6" w15:restartNumberingAfterBreak="0">
    <w:nsid w:val="2EEA132C"/>
    <w:multiLevelType w:val="multilevel"/>
    <w:tmpl w:val="59382F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3C4B91"/>
    <w:multiLevelType w:val="multilevel"/>
    <w:tmpl w:val="0A8CD67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8" w15:restartNumberingAfterBreak="0">
    <w:nsid w:val="36B154CD"/>
    <w:multiLevelType w:val="hybridMultilevel"/>
    <w:tmpl w:val="12940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760824"/>
    <w:multiLevelType w:val="multilevel"/>
    <w:tmpl w:val="63FE7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ACD02D8"/>
    <w:multiLevelType w:val="multilevel"/>
    <w:tmpl w:val="74CEA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7E165F"/>
    <w:multiLevelType w:val="hybridMultilevel"/>
    <w:tmpl w:val="E06C1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DE6612"/>
    <w:multiLevelType w:val="hybridMultilevel"/>
    <w:tmpl w:val="272ACFE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3" w15:restartNumberingAfterBreak="0">
    <w:nsid w:val="3D744CCF"/>
    <w:multiLevelType w:val="multilevel"/>
    <w:tmpl w:val="D19E4E7E"/>
    <w:lvl w:ilvl="0">
      <w:start w:val="1"/>
      <w:numFmt w:val="decimal"/>
      <w:lvlText w:val="%1)"/>
      <w:lvlJc w:val="left"/>
      <w:pPr>
        <w:ind w:left="283" w:hanging="283"/>
      </w:pPr>
      <w:rPr>
        <w:b w:val="0"/>
        <w:bCs w:val="0"/>
        <w:sz w:val="18"/>
        <w:szCs w:val="18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4" w15:restartNumberingAfterBreak="0">
    <w:nsid w:val="3E5746CB"/>
    <w:multiLevelType w:val="multilevel"/>
    <w:tmpl w:val="260E295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960EB8"/>
    <w:multiLevelType w:val="multilevel"/>
    <w:tmpl w:val="969C8BFC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40205531"/>
    <w:multiLevelType w:val="hybridMultilevel"/>
    <w:tmpl w:val="E3B67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0A419A8"/>
    <w:multiLevelType w:val="hybridMultilevel"/>
    <w:tmpl w:val="98DCC3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3473825"/>
    <w:multiLevelType w:val="hybridMultilevel"/>
    <w:tmpl w:val="C37C0368"/>
    <w:lvl w:ilvl="0" w:tplc="1956529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5A6F41"/>
    <w:multiLevelType w:val="hybridMultilevel"/>
    <w:tmpl w:val="E938C308"/>
    <w:lvl w:ilvl="0" w:tplc="7EE8E76E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0" w15:restartNumberingAfterBreak="0">
    <w:nsid w:val="463C3738"/>
    <w:multiLevelType w:val="hybridMultilevel"/>
    <w:tmpl w:val="1DB07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F037C5"/>
    <w:multiLevelType w:val="multilevel"/>
    <w:tmpl w:val="82300F0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2" w15:restartNumberingAfterBreak="0">
    <w:nsid w:val="479F5349"/>
    <w:multiLevelType w:val="hybridMultilevel"/>
    <w:tmpl w:val="AA2870F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3" w15:restartNumberingAfterBreak="0">
    <w:nsid w:val="4853619E"/>
    <w:multiLevelType w:val="multilevel"/>
    <w:tmpl w:val="C42AF900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64" w15:restartNumberingAfterBreak="0">
    <w:nsid w:val="4ABB31AD"/>
    <w:multiLevelType w:val="multilevel"/>
    <w:tmpl w:val="D96A37F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000ED2"/>
    <w:multiLevelType w:val="hybridMultilevel"/>
    <w:tmpl w:val="DF4A9E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DBB51B9"/>
    <w:multiLevelType w:val="hybridMultilevel"/>
    <w:tmpl w:val="35601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4C5373"/>
    <w:multiLevelType w:val="hybridMultilevel"/>
    <w:tmpl w:val="76AC0D6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8" w15:restartNumberingAfterBreak="0">
    <w:nsid w:val="50C90719"/>
    <w:multiLevelType w:val="hybridMultilevel"/>
    <w:tmpl w:val="CFEE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76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F5058C"/>
    <w:multiLevelType w:val="hybridMultilevel"/>
    <w:tmpl w:val="55924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F85363"/>
    <w:multiLevelType w:val="multilevel"/>
    <w:tmpl w:val="D4EA8CD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1" w15:restartNumberingAfterBreak="0">
    <w:nsid w:val="56246689"/>
    <w:multiLevelType w:val="hybridMultilevel"/>
    <w:tmpl w:val="A8348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3E3DF2"/>
    <w:multiLevelType w:val="hybridMultilevel"/>
    <w:tmpl w:val="91D05350"/>
    <w:lvl w:ilvl="0" w:tplc="B8D2DF94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8BD119F"/>
    <w:multiLevelType w:val="multilevel"/>
    <w:tmpl w:val="6A8284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Lucida Sans Unicode" w:hAnsi="Calibri" w:cs="Calibri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4" w15:restartNumberingAfterBreak="0">
    <w:nsid w:val="58E231B7"/>
    <w:multiLevelType w:val="hybridMultilevel"/>
    <w:tmpl w:val="D1FE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7A00B9"/>
    <w:multiLevelType w:val="multilevel"/>
    <w:tmpl w:val="F19A2CE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  <w:rPr>
        <w:rFonts w:ascii="Calibri" w:eastAsia="Lucida Sans Unicode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6" w15:restartNumberingAfterBreak="0">
    <w:nsid w:val="5E367C3E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7" w15:restartNumberingAfterBreak="0">
    <w:nsid w:val="60624989"/>
    <w:multiLevelType w:val="hybridMultilevel"/>
    <w:tmpl w:val="03A8C0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34A64EE"/>
    <w:multiLevelType w:val="hybridMultilevel"/>
    <w:tmpl w:val="81A064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34C1FB5"/>
    <w:multiLevelType w:val="hybridMultilevel"/>
    <w:tmpl w:val="307C79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1">
      <w:start w:val="1"/>
      <w:numFmt w:val="decimal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685564BE"/>
    <w:multiLevelType w:val="multilevel"/>
    <w:tmpl w:val="339A1D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Calibri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81" w15:restartNumberingAfterBreak="0">
    <w:nsid w:val="68C35D68"/>
    <w:multiLevelType w:val="multilevel"/>
    <w:tmpl w:val="5E08B1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5940D5"/>
    <w:multiLevelType w:val="multilevel"/>
    <w:tmpl w:val="C130F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001FA8"/>
    <w:multiLevelType w:val="hybridMultilevel"/>
    <w:tmpl w:val="437C3780"/>
    <w:lvl w:ilvl="0" w:tplc="B4746A3C">
      <w:start w:val="1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866C71"/>
    <w:multiLevelType w:val="multilevel"/>
    <w:tmpl w:val="91FE564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5" w15:restartNumberingAfterBreak="0">
    <w:nsid w:val="6EC262D1"/>
    <w:multiLevelType w:val="hybridMultilevel"/>
    <w:tmpl w:val="032E4A82"/>
    <w:styleLink w:val="WW8Num71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711C13"/>
    <w:multiLevelType w:val="multilevel"/>
    <w:tmpl w:val="C6DEC7C8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75C43EAE"/>
    <w:multiLevelType w:val="hybridMultilevel"/>
    <w:tmpl w:val="9E5258CA"/>
    <w:lvl w:ilvl="0" w:tplc="211458B8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D54394"/>
    <w:multiLevelType w:val="multilevel"/>
    <w:tmpl w:val="7ADC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5E428D"/>
    <w:multiLevelType w:val="hybridMultilevel"/>
    <w:tmpl w:val="A85EB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CD06E4"/>
    <w:multiLevelType w:val="multilevel"/>
    <w:tmpl w:val="1908B1B4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172FAE"/>
    <w:multiLevelType w:val="multilevel"/>
    <w:tmpl w:val="DBEC90CC"/>
    <w:lvl w:ilvl="0">
      <w:start w:val="4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53D2E"/>
    <w:multiLevelType w:val="hybridMultilevel"/>
    <w:tmpl w:val="152484C6"/>
    <w:lvl w:ilvl="0" w:tplc="070255C0">
      <w:start w:val="1"/>
      <w:numFmt w:val="decimal"/>
      <w:lvlText w:val="%1."/>
      <w:lvlJc w:val="left"/>
      <w:pPr>
        <w:ind w:left="3054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7DEB02D4"/>
    <w:multiLevelType w:val="hybridMultilevel"/>
    <w:tmpl w:val="66AAE6AA"/>
    <w:lvl w:ilvl="0" w:tplc="9E1C3282">
      <w:start w:val="5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F0195B"/>
    <w:multiLevelType w:val="multilevel"/>
    <w:tmpl w:val="DC763E56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7F320643"/>
    <w:multiLevelType w:val="hybridMultilevel"/>
    <w:tmpl w:val="F42AB782"/>
    <w:lvl w:ilvl="0" w:tplc="F9E6B8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663165"/>
    <w:multiLevelType w:val="hybridMultilevel"/>
    <w:tmpl w:val="4BB842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 w15:restartNumberingAfterBreak="0">
    <w:nsid w:val="7FB33996"/>
    <w:multiLevelType w:val="multilevel"/>
    <w:tmpl w:val="CF7C8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8" w15:restartNumberingAfterBreak="0">
    <w:nsid w:val="7FF53F52"/>
    <w:multiLevelType w:val="multilevel"/>
    <w:tmpl w:val="6066BF52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 w16cid:durableId="1957835396">
    <w:abstractNumId w:val="70"/>
  </w:num>
  <w:num w:numId="2" w16cid:durableId="922103648">
    <w:abstractNumId w:val="84"/>
  </w:num>
  <w:num w:numId="3" w16cid:durableId="2013683303">
    <w:abstractNumId w:val="63"/>
  </w:num>
  <w:num w:numId="4" w16cid:durableId="513614455">
    <w:abstractNumId w:val="47"/>
  </w:num>
  <w:num w:numId="5" w16cid:durableId="776487644">
    <w:abstractNumId w:val="27"/>
  </w:num>
  <w:num w:numId="6" w16cid:durableId="1757893891">
    <w:abstractNumId w:val="98"/>
  </w:num>
  <w:num w:numId="7" w16cid:durableId="940530916">
    <w:abstractNumId w:val="77"/>
  </w:num>
  <w:num w:numId="8" w16cid:durableId="326979241">
    <w:abstractNumId w:val="0"/>
  </w:num>
  <w:num w:numId="9" w16cid:durableId="1448233941">
    <w:abstractNumId w:val="16"/>
  </w:num>
  <w:num w:numId="10" w16cid:durableId="975184780">
    <w:abstractNumId w:val="20"/>
  </w:num>
  <w:num w:numId="11" w16cid:durableId="505097603">
    <w:abstractNumId w:val="58"/>
  </w:num>
  <w:num w:numId="12" w16cid:durableId="735513001">
    <w:abstractNumId w:val="2"/>
  </w:num>
  <w:num w:numId="13" w16cid:durableId="446853716">
    <w:abstractNumId w:val="5"/>
  </w:num>
  <w:num w:numId="14" w16cid:durableId="166990452">
    <w:abstractNumId w:val="10"/>
  </w:num>
  <w:num w:numId="15" w16cid:durableId="1421214189">
    <w:abstractNumId w:val="11"/>
  </w:num>
  <w:num w:numId="16" w16cid:durableId="932976596">
    <w:abstractNumId w:val="12"/>
  </w:num>
  <w:num w:numId="17" w16cid:durableId="1764303647">
    <w:abstractNumId w:val="1"/>
  </w:num>
  <w:num w:numId="18" w16cid:durableId="1520701545">
    <w:abstractNumId w:val="94"/>
  </w:num>
  <w:num w:numId="19" w16cid:durableId="1646474467">
    <w:abstractNumId w:val="37"/>
  </w:num>
  <w:num w:numId="20" w16cid:durableId="893540679">
    <w:abstractNumId w:val="93"/>
  </w:num>
  <w:num w:numId="21" w16cid:durableId="888154234">
    <w:abstractNumId w:val="26"/>
  </w:num>
  <w:num w:numId="22" w16cid:durableId="1122268705">
    <w:abstractNumId w:val="62"/>
  </w:num>
  <w:num w:numId="23" w16cid:durableId="337578640">
    <w:abstractNumId w:val="79"/>
  </w:num>
  <w:num w:numId="24" w16cid:durableId="1463309447">
    <w:abstractNumId w:val="48"/>
  </w:num>
  <w:num w:numId="25" w16cid:durableId="951396709">
    <w:abstractNumId w:val="71"/>
  </w:num>
  <w:num w:numId="26" w16cid:durableId="297492833">
    <w:abstractNumId w:val="51"/>
  </w:num>
  <w:num w:numId="27" w16cid:durableId="2054959232">
    <w:abstractNumId w:val="17"/>
  </w:num>
  <w:num w:numId="28" w16cid:durableId="2015719107">
    <w:abstractNumId w:val="65"/>
  </w:num>
  <w:num w:numId="29" w16cid:durableId="634992631">
    <w:abstractNumId w:val="25"/>
  </w:num>
  <w:num w:numId="30" w16cid:durableId="164983602">
    <w:abstractNumId w:val="14"/>
  </w:num>
  <w:num w:numId="31" w16cid:durableId="45836990">
    <w:abstractNumId w:val="72"/>
  </w:num>
  <w:num w:numId="32" w16cid:durableId="91753560">
    <w:abstractNumId w:val="52"/>
  </w:num>
  <w:num w:numId="33" w16cid:durableId="1858470575">
    <w:abstractNumId w:val="66"/>
  </w:num>
  <w:num w:numId="34" w16cid:durableId="222720501">
    <w:abstractNumId w:val="69"/>
  </w:num>
  <w:num w:numId="35" w16cid:durableId="1421180464">
    <w:abstractNumId w:val="29"/>
  </w:num>
  <w:num w:numId="36" w16cid:durableId="2041196891">
    <w:abstractNumId w:val="40"/>
  </w:num>
  <w:num w:numId="37" w16cid:durableId="277029628">
    <w:abstractNumId w:val="57"/>
  </w:num>
  <w:num w:numId="38" w16cid:durableId="1012026615">
    <w:abstractNumId w:val="49"/>
  </w:num>
  <w:num w:numId="39" w16cid:durableId="2045596668">
    <w:abstractNumId w:val="86"/>
  </w:num>
  <w:num w:numId="40" w16cid:durableId="1772431414">
    <w:abstractNumId w:val="18"/>
  </w:num>
  <w:num w:numId="41" w16cid:durableId="2098554319">
    <w:abstractNumId w:val="92"/>
  </w:num>
  <w:num w:numId="42" w16cid:durableId="1674795860">
    <w:abstractNumId w:val="96"/>
  </w:num>
  <w:num w:numId="43" w16cid:durableId="1828127735">
    <w:abstractNumId w:val="83"/>
  </w:num>
  <w:num w:numId="44" w16cid:durableId="286817965">
    <w:abstractNumId w:val="85"/>
  </w:num>
  <w:num w:numId="45" w16cid:durableId="880844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71613985">
    <w:abstractNumId w:val="44"/>
  </w:num>
  <w:num w:numId="47" w16cid:durableId="1316569483">
    <w:abstractNumId w:val="88"/>
  </w:num>
  <w:num w:numId="48" w16cid:durableId="561058630">
    <w:abstractNumId w:val="53"/>
  </w:num>
  <w:num w:numId="49" w16cid:durableId="1886288516">
    <w:abstractNumId w:val="13"/>
  </w:num>
  <w:num w:numId="50" w16cid:durableId="1034118648">
    <w:abstractNumId w:val="42"/>
  </w:num>
  <w:num w:numId="51" w16cid:durableId="1499077275">
    <w:abstractNumId w:val="74"/>
  </w:num>
  <w:num w:numId="52" w16cid:durableId="1871215453">
    <w:abstractNumId w:val="95"/>
  </w:num>
  <w:num w:numId="53" w16cid:durableId="1129011824">
    <w:abstractNumId w:val="67"/>
  </w:num>
  <w:num w:numId="54" w16cid:durableId="781001826">
    <w:abstractNumId w:val="21"/>
  </w:num>
  <w:num w:numId="55" w16cid:durableId="2029478995">
    <w:abstractNumId w:val="19"/>
  </w:num>
  <w:num w:numId="56" w16cid:durableId="1935242714">
    <w:abstractNumId w:val="87"/>
  </w:num>
  <w:num w:numId="57" w16cid:durableId="779759238">
    <w:abstractNumId w:val="24"/>
  </w:num>
  <w:num w:numId="58" w16cid:durableId="1124881867">
    <w:abstractNumId w:val="32"/>
  </w:num>
  <w:num w:numId="59" w16cid:durableId="1626883614">
    <w:abstractNumId w:val="43"/>
  </w:num>
  <w:num w:numId="60" w16cid:durableId="1953855819">
    <w:abstractNumId w:val="28"/>
  </w:num>
  <w:num w:numId="61" w16cid:durableId="1103763459">
    <w:abstractNumId w:val="54"/>
  </w:num>
  <w:num w:numId="62" w16cid:durableId="1504007000">
    <w:abstractNumId w:val="82"/>
  </w:num>
  <w:num w:numId="63" w16cid:durableId="155386984">
    <w:abstractNumId w:val="41"/>
  </w:num>
  <w:num w:numId="64" w16cid:durableId="1424912028">
    <w:abstractNumId w:val="46"/>
  </w:num>
  <w:num w:numId="65" w16cid:durableId="345911674">
    <w:abstractNumId w:val="33"/>
  </w:num>
  <w:num w:numId="66" w16cid:durableId="1110275612">
    <w:abstractNumId w:val="64"/>
  </w:num>
  <w:num w:numId="67" w16cid:durableId="1819413810">
    <w:abstractNumId w:val="80"/>
  </w:num>
  <w:num w:numId="68" w16cid:durableId="454981871">
    <w:abstractNumId w:val="75"/>
  </w:num>
  <w:num w:numId="69" w16cid:durableId="229461719">
    <w:abstractNumId w:val="61"/>
  </w:num>
  <w:num w:numId="70" w16cid:durableId="1950115823">
    <w:abstractNumId w:val="73"/>
  </w:num>
  <w:num w:numId="71" w16cid:durableId="479658024">
    <w:abstractNumId w:val="23"/>
  </w:num>
  <w:num w:numId="72" w16cid:durableId="1459686023">
    <w:abstractNumId w:val="50"/>
  </w:num>
  <w:num w:numId="73" w16cid:durableId="1589653900">
    <w:abstractNumId w:val="90"/>
  </w:num>
  <w:num w:numId="74" w16cid:durableId="894774295">
    <w:abstractNumId w:val="91"/>
  </w:num>
  <w:num w:numId="75" w16cid:durableId="1803692163">
    <w:abstractNumId w:val="31"/>
  </w:num>
  <w:num w:numId="76" w16cid:durableId="1578663255">
    <w:abstractNumId w:val="81"/>
  </w:num>
  <w:num w:numId="77" w16cid:durableId="1715423853">
    <w:abstractNumId w:val="55"/>
  </w:num>
  <w:num w:numId="78" w16cid:durableId="1731732506">
    <w:abstractNumId w:val="97"/>
  </w:num>
  <w:num w:numId="79" w16cid:durableId="1067847133">
    <w:abstractNumId w:val="45"/>
  </w:num>
  <w:num w:numId="80" w16cid:durableId="1562521109">
    <w:abstractNumId w:val="30"/>
  </w:num>
  <w:num w:numId="81" w16cid:durableId="1868248771">
    <w:abstractNumId w:val="38"/>
  </w:num>
  <w:num w:numId="82" w16cid:durableId="518009003">
    <w:abstractNumId w:val="35"/>
  </w:num>
  <w:num w:numId="83" w16cid:durableId="1355956435">
    <w:abstractNumId w:val="34"/>
  </w:num>
  <w:num w:numId="84" w16cid:durableId="2099590833">
    <w:abstractNumId w:val="68"/>
  </w:num>
  <w:num w:numId="85" w16cid:durableId="1111558280">
    <w:abstractNumId w:val="89"/>
  </w:num>
  <w:num w:numId="86" w16cid:durableId="1132481712">
    <w:abstractNumId w:val="59"/>
  </w:num>
  <w:num w:numId="87" w16cid:durableId="1799641766">
    <w:abstractNumId w:val="78"/>
  </w:num>
  <w:num w:numId="88" w16cid:durableId="993919125">
    <w:abstractNumId w:val="39"/>
  </w:num>
  <w:num w:numId="89" w16cid:durableId="703100258">
    <w:abstractNumId w:val="76"/>
  </w:num>
  <w:num w:numId="90" w16cid:durableId="1121419183">
    <w:abstractNumId w:val="36"/>
  </w:num>
  <w:num w:numId="91" w16cid:durableId="1867256013">
    <w:abstractNumId w:val="56"/>
  </w:num>
  <w:num w:numId="92" w16cid:durableId="1186404775">
    <w:abstractNumId w:val="60"/>
  </w:num>
  <w:num w:numId="93" w16cid:durableId="1046372298">
    <w:abstractNumId w:val="2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1"/>
    <w:rsid w:val="00004B7A"/>
    <w:rsid w:val="00005862"/>
    <w:rsid w:val="00005FDB"/>
    <w:rsid w:val="00006320"/>
    <w:rsid w:val="000079E7"/>
    <w:rsid w:val="00010BDE"/>
    <w:rsid w:val="0001507A"/>
    <w:rsid w:val="000154E7"/>
    <w:rsid w:val="00020A7B"/>
    <w:rsid w:val="00020D6C"/>
    <w:rsid w:val="0002475C"/>
    <w:rsid w:val="00027718"/>
    <w:rsid w:val="0003220D"/>
    <w:rsid w:val="00036423"/>
    <w:rsid w:val="00037468"/>
    <w:rsid w:val="00041E74"/>
    <w:rsid w:val="00042AF9"/>
    <w:rsid w:val="00043121"/>
    <w:rsid w:val="00050268"/>
    <w:rsid w:val="00052C6D"/>
    <w:rsid w:val="00054B90"/>
    <w:rsid w:val="000577B9"/>
    <w:rsid w:val="0006336F"/>
    <w:rsid w:val="00064C75"/>
    <w:rsid w:val="000663A0"/>
    <w:rsid w:val="00066E44"/>
    <w:rsid w:val="00066FC6"/>
    <w:rsid w:val="00070442"/>
    <w:rsid w:val="000727C0"/>
    <w:rsid w:val="00073F5C"/>
    <w:rsid w:val="00075D95"/>
    <w:rsid w:val="000807D8"/>
    <w:rsid w:val="000812FA"/>
    <w:rsid w:val="000838D8"/>
    <w:rsid w:val="00095E7E"/>
    <w:rsid w:val="000A7E4A"/>
    <w:rsid w:val="000B6A04"/>
    <w:rsid w:val="000C0DBD"/>
    <w:rsid w:val="000C1567"/>
    <w:rsid w:val="000C675A"/>
    <w:rsid w:val="000C7C42"/>
    <w:rsid w:val="000D0047"/>
    <w:rsid w:val="000D27FB"/>
    <w:rsid w:val="000E01B2"/>
    <w:rsid w:val="000E3565"/>
    <w:rsid w:val="000E4354"/>
    <w:rsid w:val="000E64E0"/>
    <w:rsid w:val="000F277E"/>
    <w:rsid w:val="000F389D"/>
    <w:rsid w:val="000F3B1C"/>
    <w:rsid w:val="000F3FC3"/>
    <w:rsid w:val="000F602E"/>
    <w:rsid w:val="000F7A4B"/>
    <w:rsid w:val="00101439"/>
    <w:rsid w:val="00101987"/>
    <w:rsid w:val="0010232B"/>
    <w:rsid w:val="00105011"/>
    <w:rsid w:val="00110E77"/>
    <w:rsid w:val="001116E1"/>
    <w:rsid w:val="0011174B"/>
    <w:rsid w:val="001144AD"/>
    <w:rsid w:val="00120C33"/>
    <w:rsid w:val="00120EEA"/>
    <w:rsid w:val="001251ED"/>
    <w:rsid w:val="00125A7E"/>
    <w:rsid w:val="00131A12"/>
    <w:rsid w:val="001375D6"/>
    <w:rsid w:val="00142482"/>
    <w:rsid w:val="0015274B"/>
    <w:rsid w:val="00155E38"/>
    <w:rsid w:val="00160065"/>
    <w:rsid w:val="00167469"/>
    <w:rsid w:val="00167F7A"/>
    <w:rsid w:val="001707B0"/>
    <w:rsid w:val="00171A88"/>
    <w:rsid w:val="00175ED8"/>
    <w:rsid w:val="001831F7"/>
    <w:rsid w:val="00190F7B"/>
    <w:rsid w:val="001946DF"/>
    <w:rsid w:val="001A3E69"/>
    <w:rsid w:val="001B17B6"/>
    <w:rsid w:val="001B2384"/>
    <w:rsid w:val="001B5941"/>
    <w:rsid w:val="001B6EAD"/>
    <w:rsid w:val="001C10D9"/>
    <w:rsid w:val="001C2843"/>
    <w:rsid w:val="001C2C97"/>
    <w:rsid w:val="001C46E3"/>
    <w:rsid w:val="001D02C4"/>
    <w:rsid w:val="001D37B3"/>
    <w:rsid w:val="001D6B4F"/>
    <w:rsid w:val="001E241E"/>
    <w:rsid w:val="001E50F9"/>
    <w:rsid w:val="001E588E"/>
    <w:rsid w:val="001F1770"/>
    <w:rsid w:val="001F4115"/>
    <w:rsid w:val="001F458B"/>
    <w:rsid w:val="002010A6"/>
    <w:rsid w:val="00205106"/>
    <w:rsid w:val="00210C7F"/>
    <w:rsid w:val="00210DCC"/>
    <w:rsid w:val="00222CC2"/>
    <w:rsid w:val="0022312C"/>
    <w:rsid w:val="00227B82"/>
    <w:rsid w:val="00234F34"/>
    <w:rsid w:val="00236EE0"/>
    <w:rsid w:val="00243038"/>
    <w:rsid w:val="00244DAA"/>
    <w:rsid w:val="00244F11"/>
    <w:rsid w:val="0024776E"/>
    <w:rsid w:val="00250996"/>
    <w:rsid w:val="0025484C"/>
    <w:rsid w:val="00255EAF"/>
    <w:rsid w:val="002560F9"/>
    <w:rsid w:val="00256333"/>
    <w:rsid w:val="00260A1A"/>
    <w:rsid w:val="00261923"/>
    <w:rsid w:val="002669A4"/>
    <w:rsid w:val="00267407"/>
    <w:rsid w:val="00271411"/>
    <w:rsid w:val="00274017"/>
    <w:rsid w:val="00274E0A"/>
    <w:rsid w:val="002752D0"/>
    <w:rsid w:val="002753D2"/>
    <w:rsid w:val="00275834"/>
    <w:rsid w:val="00280681"/>
    <w:rsid w:val="00282666"/>
    <w:rsid w:val="0028593A"/>
    <w:rsid w:val="002903B6"/>
    <w:rsid w:val="0029095F"/>
    <w:rsid w:val="0029131E"/>
    <w:rsid w:val="002915E3"/>
    <w:rsid w:val="00293A4A"/>
    <w:rsid w:val="00294264"/>
    <w:rsid w:val="002950B0"/>
    <w:rsid w:val="0029645A"/>
    <w:rsid w:val="00296AB0"/>
    <w:rsid w:val="002A46A6"/>
    <w:rsid w:val="002A792B"/>
    <w:rsid w:val="002B1F3C"/>
    <w:rsid w:val="002B39DF"/>
    <w:rsid w:val="002B40EB"/>
    <w:rsid w:val="002B5138"/>
    <w:rsid w:val="002B615C"/>
    <w:rsid w:val="002B7247"/>
    <w:rsid w:val="002B73D7"/>
    <w:rsid w:val="002B74A9"/>
    <w:rsid w:val="002C0D2F"/>
    <w:rsid w:val="002C14FA"/>
    <w:rsid w:val="002C3D17"/>
    <w:rsid w:val="002C6A15"/>
    <w:rsid w:val="002C7EC0"/>
    <w:rsid w:val="002D1520"/>
    <w:rsid w:val="002D5294"/>
    <w:rsid w:val="002E0A34"/>
    <w:rsid w:val="002E0CCD"/>
    <w:rsid w:val="002E180C"/>
    <w:rsid w:val="002E25F2"/>
    <w:rsid w:val="002E30AE"/>
    <w:rsid w:val="002E4FC0"/>
    <w:rsid w:val="002E61A7"/>
    <w:rsid w:val="002E6E48"/>
    <w:rsid w:val="002F2C2F"/>
    <w:rsid w:val="00302CF5"/>
    <w:rsid w:val="00303852"/>
    <w:rsid w:val="00306757"/>
    <w:rsid w:val="003127C0"/>
    <w:rsid w:val="00320F15"/>
    <w:rsid w:val="00320F1D"/>
    <w:rsid w:val="0032147C"/>
    <w:rsid w:val="00324FE7"/>
    <w:rsid w:val="00325AEB"/>
    <w:rsid w:val="00326CCF"/>
    <w:rsid w:val="003336BF"/>
    <w:rsid w:val="0033620E"/>
    <w:rsid w:val="003364D5"/>
    <w:rsid w:val="003373C7"/>
    <w:rsid w:val="00341698"/>
    <w:rsid w:val="003439C9"/>
    <w:rsid w:val="00345BEE"/>
    <w:rsid w:val="00346847"/>
    <w:rsid w:val="003525B6"/>
    <w:rsid w:val="00357273"/>
    <w:rsid w:val="003658C0"/>
    <w:rsid w:val="00370460"/>
    <w:rsid w:val="00371C01"/>
    <w:rsid w:val="003832B3"/>
    <w:rsid w:val="0038353C"/>
    <w:rsid w:val="003836B3"/>
    <w:rsid w:val="003905CC"/>
    <w:rsid w:val="00390B64"/>
    <w:rsid w:val="00392503"/>
    <w:rsid w:val="00392B68"/>
    <w:rsid w:val="00393035"/>
    <w:rsid w:val="0039595D"/>
    <w:rsid w:val="003A313C"/>
    <w:rsid w:val="003A3DA7"/>
    <w:rsid w:val="003A46E8"/>
    <w:rsid w:val="003A57EB"/>
    <w:rsid w:val="003B0F46"/>
    <w:rsid w:val="003B3CAA"/>
    <w:rsid w:val="003B7BE4"/>
    <w:rsid w:val="003C01E5"/>
    <w:rsid w:val="003C0E56"/>
    <w:rsid w:val="003C1C00"/>
    <w:rsid w:val="003C3071"/>
    <w:rsid w:val="003D0BFD"/>
    <w:rsid w:val="003D1381"/>
    <w:rsid w:val="003D207C"/>
    <w:rsid w:val="003D4785"/>
    <w:rsid w:val="003D6340"/>
    <w:rsid w:val="003E061E"/>
    <w:rsid w:val="003F26A7"/>
    <w:rsid w:val="003F6FEF"/>
    <w:rsid w:val="004025B9"/>
    <w:rsid w:val="00403234"/>
    <w:rsid w:val="00404BA2"/>
    <w:rsid w:val="004157E5"/>
    <w:rsid w:val="0041592F"/>
    <w:rsid w:val="00415A54"/>
    <w:rsid w:val="0042107C"/>
    <w:rsid w:val="0042191F"/>
    <w:rsid w:val="004274A9"/>
    <w:rsid w:val="00430D55"/>
    <w:rsid w:val="00432E19"/>
    <w:rsid w:val="00433496"/>
    <w:rsid w:val="00434435"/>
    <w:rsid w:val="00437597"/>
    <w:rsid w:val="00440A30"/>
    <w:rsid w:val="00441773"/>
    <w:rsid w:val="004420AF"/>
    <w:rsid w:val="0044349B"/>
    <w:rsid w:val="00444734"/>
    <w:rsid w:val="004502AF"/>
    <w:rsid w:val="00451AB4"/>
    <w:rsid w:val="00451EDA"/>
    <w:rsid w:val="00457C9E"/>
    <w:rsid w:val="00463392"/>
    <w:rsid w:val="00464DCD"/>
    <w:rsid w:val="00470379"/>
    <w:rsid w:val="00471ED5"/>
    <w:rsid w:val="0047457E"/>
    <w:rsid w:val="00475F8E"/>
    <w:rsid w:val="00480C12"/>
    <w:rsid w:val="004830B3"/>
    <w:rsid w:val="00483A03"/>
    <w:rsid w:val="0048413C"/>
    <w:rsid w:val="00484BE1"/>
    <w:rsid w:val="00484EB5"/>
    <w:rsid w:val="00485850"/>
    <w:rsid w:val="00487B44"/>
    <w:rsid w:val="00487D5F"/>
    <w:rsid w:val="00492758"/>
    <w:rsid w:val="004A0AE8"/>
    <w:rsid w:val="004A2112"/>
    <w:rsid w:val="004A34B4"/>
    <w:rsid w:val="004A3610"/>
    <w:rsid w:val="004B02CD"/>
    <w:rsid w:val="004B53E1"/>
    <w:rsid w:val="004B69A6"/>
    <w:rsid w:val="004C1F40"/>
    <w:rsid w:val="004C3E47"/>
    <w:rsid w:val="004C48DB"/>
    <w:rsid w:val="004D204E"/>
    <w:rsid w:val="004D4BE9"/>
    <w:rsid w:val="004D5EC1"/>
    <w:rsid w:val="004E101D"/>
    <w:rsid w:val="004E184E"/>
    <w:rsid w:val="004E522B"/>
    <w:rsid w:val="004E5AAB"/>
    <w:rsid w:val="004E69DA"/>
    <w:rsid w:val="004F3B3F"/>
    <w:rsid w:val="004F5F7D"/>
    <w:rsid w:val="004F642D"/>
    <w:rsid w:val="005011EF"/>
    <w:rsid w:val="00501CD0"/>
    <w:rsid w:val="005044FB"/>
    <w:rsid w:val="00504BFB"/>
    <w:rsid w:val="0051365B"/>
    <w:rsid w:val="00516714"/>
    <w:rsid w:val="00521C41"/>
    <w:rsid w:val="00527F00"/>
    <w:rsid w:val="00530755"/>
    <w:rsid w:val="00531232"/>
    <w:rsid w:val="0053312A"/>
    <w:rsid w:val="00534D86"/>
    <w:rsid w:val="00536B5E"/>
    <w:rsid w:val="00537BC7"/>
    <w:rsid w:val="005417AD"/>
    <w:rsid w:val="00542115"/>
    <w:rsid w:val="005468C4"/>
    <w:rsid w:val="00547897"/>
    <w:rsid w:val="0055628B"/>
    <w:rsid w:val="00562538"/>
    <w:rsid w:val="00564BBF"/>
    <w:rsid w:val="0056537B"/>
    <w:rsid w:val="0057184A"/>
    <w:rsid w:val="00573876"/>
    <w:rsid w:val="005777CA"/>
    <w:rsid w:val="005827C7"/>
    <w:rsid w:val="00583451"/>
    <w:rsid w:val="005868CA"/>
    <w:rsid w:val="005876CD"/>
    <w:rsid w:val="005909FC"/>
    <w:rsid w:val="00590FFA"/>
    <w:rsid w:val="0059134A"/>
    <w:rsid w:val="0059282F"/>
    <w:rsid w:val="005A1B66"/>
    <w:rsid w:val="005A1C9D"/>
    <w:rsid w:val="005A2085"/>
    <w:rsid w:val="005A2EA7"/>
    <w:rsid w:val="005A5A95"/>
    <w:rsid w:val="005A5B25"/>
    <w:rsid w:val="005B1CD5"/>
    <w:rsid w:val="005B3C77"/>
    <w:rsid w:val="005B3F16"/>
    <w:rsid w:val="005C609A"/>
    <w:rsid w:val="005C6746"/>
    <w:rsid w:val="005C7478"/>
    <w:rsid w:val="005D0871"/>
    <w:rsid w:val="005D2404"/>
    <w:rsid w:val="005D7D13"/>
    <w:rsid w:val="005E0F53"/>
    <w:rsid w:val="005E3282"/>
    <w:rsid w:val="005E3470"/>
    <w:rsid w:val="005F36CB"/>
    <w:rsid w:val="005F3783"/>
    <w:rsid w:val="005F4095"/>
    <w:rsid w:val="005F57C7"/>
    <w:rsid w:val="006013B0"/>
    <w:rsid w:val="00602037"/>
    <w:rsid w:val="006025B2"/>
    <w:rsid w:val="00603EA3"/>
    <w:rsid w:val="00605EF0"/>
    <w:rsid w:val="00607B8A"/>
    <w:rsid w:val="00611D38"/>
    <w:rsid w:val="00616800"/>
    <w:rsid w:val="00623843"/>
    <w:rsid w:val="00633B7A"/>
    <w:rsid w:val="00634672"/>
    <w:rsid w:val="00636280"/>
    <w:rsid w:val="0063764A"/>
    <w:rsid w:val="006404F0"/>
    <w:rsid w:val="00643BA7"/>
    <w:rsid w:val="00645861"/>
    <w:rsid w:val="00650D02"/>
    <w:rsid w:val="006532C5"/>
    <w:rsid w:val="006670FF"/>
    <w:rsid w:val="0067064D"/>
    <w:rsid w:val="00670DA8"/>
    <w:rsid w:val="00671F0E"/>
    <w:rsid w:val="0067201C"/>
    <w:rsid w:val="006724D0"/>
    <w:rsid w:val="00673643"/>
    <w:rsid w:val="006736B2"/>
    <w:rsid w:val="0067507D"/>
    <w:rsid w:val="00675DDE"/>
    <w:rsid w:val="006841B1"/>
    <w:rsid w:val="006857BA"/>
    <w:rsid w:val="00685E89"/>
    <w:rsid w:val="006872D6"/>
    <w:rsid w:val="00690E62"/>
    <w:rsid w:val="00695D7E"/>
    <w:rsid w:val="00697536"/>
    <w:rsid w:val="006A28EF"/>
    <w:rsid w:val="006B3EFE"/>
    <w:rsid w:val="006B4431"/>
    <w:rsid w:val="006C1327"/>
    <w:rsid w:val="006C400E"/>
    <w:rsid w:val="006C4FD0"/>
    <w:rsid w:val="006D1011"/>
    <w:rsid w:val="006D1ABA"/>
    <w:rsid w:val="006D7B7B"/>
    <w:rsid w:val="006E490D"/>
    <w:rsid w:val="006E52BE"/>
    <w:rsid w:val="006F61D8"/>
    <w:rsid w:val="006F7E8A"/>
    <w:rsid w:val="0070387F"/>
    <w:rsid w:val="00703BA0"/>
    <w:rsid w:val="00703E4E"/>
    <w:rsid w:val="00704DA6"/>
    <w:rsid w:val="007053D6"/>
    <w:rsid w:val="00711122"/>
    <w:rsid w:val="00711C34"/>
    <w:rsid w:val="00712CD7"/>
    <w:rsid w:val="0071423E"/>
    <w:rsid w:val="00715E2C"/>
    <w:rsid w:val="00716274"/>
    <w:rsid w:val="00716384"/>
    <w:rsid w:val="007175E3"/>
    <w:rsid w:val="00724580"/>
    <w:rsid w:val="00730AA7"/>
    <w:rsid w:val="007348B7"/>
    <w:rsid w:val="00743D40"/>
    <w:rsid w:val="00744991"/>
    <w:rsid w:val="007542EF"/>
    <w:rsid w:val="0075458B"/>
    <w:rsid w:val="007660F1"/>
    <w:rsid w:val="007663F0"/>
    <w:rsid w:val="00766BEB"/>
    <w:rsid w:val="007700FA"/>
    <w:rsid w:val="007714E4"/>
    <w:rsid w:val="00771DC3"/>
    <w:rsid w:val="00774924"/>
    <w:rsid w:val="00775656"/>
    <w:rsid w:val="007761EF"/>
    <w:rsid w:val="0077737B"/>
    <w:rsid w:val="00784812"/>
    <w:rsid w:val="007866EC"/>
    <w:rsid w:val="00793838"/>
    <w:rsid w:val="00794CBB"/>
    <w:rsid w:val="00796970"/>
    <w:rsid w:val="007970E2"/>
    <w:rsid w:val="007A6DDB"/>
    <w:rsid w:val="007B17B0"/>
    <w:rsid w:val="007B32E3"/>
    <w:rsid w:val="007B6C84"/>
    <w:rsid w:val="007C292F"/>
    <w:rsid w:val="007D0E62"/>
    <w:rsid w:val="007D4FA0"/>
    <w:rsid w:val="007D59AB"/>
    <w:rsid w:val="007D69E2"/>
    <w:rsid w:val="007E165C"/>
    <w:rsid w:val="007E3A50"/>
    <w:rsid w:val="007F070C"/>
    <w:rsid w:val="007F589B"/>
    <w:rsid w:val="00800984"/>
    <w:rsid w:val="00807E72"/>
    <w:rsid w:val="00807F30"/>
    <w:rsid w:val="00813A20"/>
    <w:rsid w:val="00813D81"/>
    <w:rsid w:val="00817493"/>
    <w:rsid w:val="008200D7"/>
    <w:rsid w:val="008212E3"/>
    <w:rsid w:val="008226DC"/>
    <w:rsid w:val="008231E6"/>
    <w:rsid w:val="008277B4"/>
    <w:rsid w:val="00830A09"/>
    <w:rsid w:val="00831F34"/>
    <w:rsid w:val="00831FE6"/>
    <w:rsid w:val="0083471E"/>
    <w:rsid w:val="008358D5"/>
    <w:rsid w:val="00841A16"/>
    <w:rsid w:val="00844548"/>
    <w:rsid w:val="00845F3F"/>
    <w:rsid w:val="008479C4"/>
    <w:rsid w:val="00860D77"/>
    <w:rsid w:val="00862144"/>
    <w:rsid w:val="00865A38"/>
    <w:rsid w:val="008663EA"/>
    <w:rsid w:val="008702EC"/>
    <w:rsid w:val="00874D80"/>
    <w:rsid w:val="00876D36"/>
    <w:rsid w:val="008853D0"/>
    <w:rsid w:val="00892CAC"/>
    <w:rsid w:val="00894EBC"/>
    <w:rsid w:val="008A15F8"/>
    <w:rsid w:val="008A2617"/>
    <w:rsid w:val="008A3521"/>
    <w:rsid w:val="008A5161"/>
    <w:rsid w:val="008A7B6B"/>
    <w:rsid w:val="008B5CC9"/>
    <w:rsid w:val="008C0B58"/>
    <w:rsid w:val="008C0DC7"/>
    <w:rsid w:val="008C2A00"/>
    <w:rsid w:val="008D3B00"/>
    <w:rsid w:val="008D4E94"/>
    <w:rsid w:val="008E1E3A"/>
    <w:rsid w:val="008E7E04"/>
    <w:rsid w:val="008F06F9"/>
    <w:rsid w:val="008F70C9"/>
    <w:rsid w:val="00902BA4"/>
    <w:rsid w:val="00907449"/>
    <w:rsid w:val="009123F4"/>
    <w:rsid w:val="0091338E"/>
    <w:rsid w:val="00913660"/>
    <w:rsid w:val="00913D02"/>
    <w:rsid w:val="00914339"/>
    <w:rsid w:val="00914B4A"/>
    <w:rsid w:val="00916FBD"/>
    <w:rsid w:val="009234D6"/>
    <w:rsid w:val="009305BE"/>
    <w:rsid w:val="0093154F"/>
    <w:rsid w:val="00932D62"/>
    <w:rsid w:val="00934A05"/>
    <w:rsid w:val="0094019A"/>
    <w:rsid w:val="009417D2"/>
    <w:rsid w:val="009438A8"/>
    <w:rsid w:val="00946179"/>
    <w:rsid w:val="00947E7D"/>
    <w:rsid w:val="009546E5"/>
    <w:rsid w:val="00957F4D"/>
    <w:rsid w:val="00964758"/>
    <w:rsid w:val="00964ED7"/>
    <w:rsid w:val="00972115"/>
    <w:rsid w:val="009761EE"/>
    <w:rsid w:val="00977EB8"/>
    <w:rsid w:val="00981248"/>
    <w:rsid w:val="00986242"/>
    <w:rsid w:val="009A347A"/>
    <w:rsid w:val="009A37B7"/>
    <w:rsid w:val="009A40F4"/>
    <w:rsid w:val="009B00AF"/>
    <w:rsid w:val="009B1CB0"/>
    <w:rsid w:val="009B211D"/>
    <w:rsid w:val="009B2307"/>
    <w:rsid w:val="009B2455"/>
    <w:rsid w:val="009B246C"/>
    <w:rsid w:val="009B27F8"/>
    <w:rsid w:val="009B371E"/>
    <w:rsid w:val="009B674C"/>
    <w:rsid w:val="009B75E9"/>
    <w:rsid w:val="009C45E8"/>
    <w:rsid w:val="009C4CAC"/>
    <w:rsid w:val="009C5EA0"/>
    <w:rsid w:val="009C6402"/>
    <w:rsid w:val="009D12DC"/>
    <w:rsid w:val="009D2C34"/>
    <w:rsid w:val="009D32AF"/>
    <w:rsid w:val="009D5BBA"/>
    <w:rsid w:val="009D6CDC"/>
    <w:rsid w:val="009D7A00"/>
    <w:rsid w:val="009D7BD5"/>
    <w:rsid w:val="009E0A6C"/>
    <w:rsid w:val="009E36AE"/>
    <w:rsid w:val="009E624B"/>
    <w:rsid w:val="009F4B7C"/>
    <w:rsid w:val="009F65A0"/>
    <w:rsid w:val="00A00A35"/>
    <w:rsid w:val="00A00FDF"/>
    <w:rsid w:val="00A03B83"/>
    <w:rsid w:val="00A050A2"/>
    <w:rsid w:val="00A05C0A"/>
    <w:rsid w:val="00A10EF7"/>
    <w:rsid w:val="00A124E4"/>
    <w:rsid w:val="00A12A52"/>
    <w:rsid w:val="00A16892"/>
    <w:rsid w:val="00A17D00"/>
    <w:rsid w:val="00A22D67"/>
    <w:rsid w:val="00A23171"/>
    <w:rsid w:val="00A23708"/>
    <w:rsid w:val="00A24560"/>
    <w:rsid w:val="00A270F2"/>
    <w:rsid w:val="00A27F25"/>
    <w:rsid w:val="00A33D12"/>
    <w:rsid w:val="00A33E41"/>
    <w:rsid w:val="00A43D39"/>
    <w:rsid w:val="00A46B95"/>
    <w:rsid w:val="00A53EA2"/>
    <w:rsid w:val="00A56DA5"/>
    <w:rsid w:val="00A71556"/>
    <w:rsid w:val="00A775C7"/>
    <w:rsid w:val="00A810CA"/>
    <w:rsid w:val="00A81D1E"/>
    <w:rsid w:val="00A81E2C"/>
    <w:rsid w:val="00A8565D"/>
    <w:rsid w:val="00A946F1"/>
    <w:rsid w:val="00A9584E"/>
    <w:rsid w:val="00AA1521"/>
    <w:rsid w:val="00AA19A5"/>
    <w:rsid w:val="00AB229E"/>
    <w:rsid w:val="00AB3607"/>
    <w:rsid w:val="00AB3FE9"/>
    <w:rsid w:val="00AB7AF5"/>
    <w:rsid w:val="00AC1E9E"/>
    <w:rsid w:val="00AC5174"/>
    <w:rsid w:val="00AC5620"/>
    <w:rsid w:val="00AC6284"/>
    <w:rsid w:val="00AD010D"/>
    <w:rsid w:val="00AD27E5"/>
    <w:rsid w:val="00AD4978"/>
    <w:rsid w:val="00AE4E27"/>
    <w:rsid w:val="00AE600C"/>
    <w:rsid w:val="00AE77BC"/>
    <w:rsid w:val="00AF33A6"/>
    <w:rsid w:val="00AF7DFB"/>
    <w:rsid w:val="00AF7F8F"/>
    <w:rsid w:val="00B03BC0"/>
    <w:rsid w:val="00B041E5"/>
    <w:rsid w:val="00B06320"/>
    <w:rsid w:val="00B07F30"/>
    <w:rsid w:val="00B10A9C"/>
    <w:rsid w:val="00B11181"/>
    <w:rsid w:val="00B1287F"/>
    <w:rsid w:val="00B13342"/>
    <w:rsid w:val="00B1704E"/>
    <w:rsid w:val="00B243A2"/>
    <w:rsid w:val="00B25C55"/>
    <w:rsid w:val="00B25E07"/>
    <w:rsid w:val="00B31F7E"/>
    <w:rsid w:val="00B3309C"/>
    <w:rsid w:val="00B34482"/>
    <w:rsid w:val="00B34702"/>
    <w:rsid w:val="00B34ACD"/>
    <w:rsid w:val="00B35F89"/>
    <w:rsid w:val="00B370F2"/>
    <w:rsid w:val="00B466FA"/>
    <w:rsid w:val="00B47557"/>
    <w:rsid w:val="00B51F8C"/>
    <w:rsid w:val="00B52B82"/>
    <w:rsid w:val="00B53B3B"/>
    <w:rsid w:val="00B55C79"/>
    <w:rsid w:val="00B56C7F"/>
    <w:rsid w:val="00B5713D"/>
    <w:rsid w:val="00B573AE"/>
    <w:rsid w:val="00B57C29"/>
    <w:rsid w:val="00B6185E"/>
    <w:rsid w:val="00B661A5"/>
    <w:rsid w:val="00B66FD0"/>
    <w:rsid w:val="00B74520"/>
    <w:rsid w:val="00B77B3A"/>
    <w:rsid w:val="00B80E7F"/>
    <w:rsid w:val="00B83CF0"/>
    <w:rsid w:val="00B84753"/>
    <w:rsid w:val="00B84995"/>
    <w:rsid w:val="00B94D24"/>
    <w:rsid w:val="00B96CFC"/>
    <w:rsid w:val="00BA0145"/>
    <w:rsid w:val="00BA0D73"/>
    <w:rsid w:val="00BA36CB"/>
    <w:rsid w:val="00BA50AB"/>
    <w:rsid w:val="00BB06B3"/>
    <w:rsid w:val="00BB1757"/>
    <w:rsid w:val="00BB64C9"/>
    <w:rsid w:val="00BB6967"/>
    <w:rsid w:val="00BB6F90"/>
    <w:rsid w:val="00BC1114"/>
    <w:rsid w:val="00BC27A2"/>
    <w:rsid w:val="00BC7293"/>
    <w:rsid w:val="00BC7810"/>
    <w:rsid w:val="00BD274B"/>
    <w:rsid w:val="00BE0081"/>
    <w:rsid w:val="00BE0CC4"/>
    <w:rsid w:val="00BE0EE3"/>
    <w:rsid w:val="00BE4BAA"/>
    <w:rsid w:val="00BE672D"/>
    <w:rsid w:val="00BF00E4"/>
    <w:rsid w:val="00BF0331"/>
    <w:rsid w:val="00BF1CF3"/>
    <w:rsid w:val="00BF2A46"/>
    <w:rsid w:val="00BF2F27"/>
    <w:rsid w:val="00BF49BD"/>
    <w:rsid w:val="00C0058A"/>
    <w:rsid w:val="00C00F4F"/>
    <w:rsid w:val="00C01AB4"/>
    <w:rsid w:val="00C02841"/>
    <w:rsid w:val="00C11DDA"/>
    <w:rsid w:val="00C121FF"/>
    <w:rsid w:val="00C1772F"/>
    <w:rsid w:val="00C2205D"/>
    <w:rsid w:val="00C279B7"/>
    <w:rsid w:val="00C328C1"/>
    <w:rsid w:val="00C35B9A"/>
    <w:rsid w:val="00C37003"/>
    <w:rsid w:val="00C42E52"/>
    <w:rsid w:val="00C4491F"/>
    <w:rsid w:val="00C50974"/>
    <w:rsid w:val="00C51681"/>
    <w:rsid w:val="00C53F11"/>
    <w:rsid w:val="00C57239"/>
    <w:rsid w:val="00C60ADA"/>
    <w:rsid w:val="00C636C3"/>
    <w:rsid w:val="00C63A53"/>
    <w:rsid w:val="00C64504"/>
    <w:rsid w:val="00C64EA1"/>
    <w:rsid w:val="00C66960"/>
    <w:rsid w:val="00C7594B"/>
    <w:rsid w:val="00C77635"/>
    <w:rsid w:val="00C8195F"/>
    <w:rsid w:val="00C82FF3"/>
    <w:rsid w:val="00C87D51"/>
    <w:rsid w:val="00C95A26"/>
    <w:rsid w:val="00CA562F"/>
    <w:rsid w:val="00CB2692"/>
    <w:rsid w:val="00CB40AF"/>
    <w:rsid w:val="00CB5E24"/>
    <w:rsid w:val="00CC50C3"/>
    <w:rsid w:val="00CC6AF4"/>
    <w:rsid w:val="00CC6E33"/>
    <w:rsid w:val="00CD1FBF"/>
    <w:rsid w:val="00CD4435"/>
    <w:rsid w:val="00CD5D28"/>
    <w:rsid w:val="00CE086A"/>
    <w:rsid w:val="00CE615E"/>
    <w:rsid w:val="00CF2CC2"/>
    <w:rsid w:val="00D00A81"/>
    <w:rsid w:val="00D04B60"/>
    <w:rsid w:val="00D04F10"/>
    <w:rsid w:val="00D07B1B"/>
    <w:rsid w:val="00D137F4"/>
    <w:rsid w:val="00D15D0C"/>
    <w:rsid w:val="00D20E6F"/>
    <w:rsid w:val="00D21A40"/>
    <w:rsid w:val="00D2339C"/>
    <w:rsid w:val="00D3116F"/>
    <w:rsid w:val="00D3395C"/>
    <w:rsid w:val="00D43FA5"/>
    <w:rsid w:val="00D469F5"/>
    <w:rsid w:val="00D500FE"/>
    <w:rsid w:val="00D501AB"/>
    <w:rsid w:val="00D50F81"/>
    <w:rsid w:val="00D51821"/>
    <w:rsid w:val="00D54CC4"/>
    <w:rsid w:val="00D54F48"/>
    <w:rsid w:val="00D57CFC"/>
    <w:rsid w:val="00D73175"/>
    <w:rsid w:val="00D73548"/>
    <w:rsid w:val="00D7673B"/>
    <w:rsid w:val="00D81DA4"/>
    <w:rsid w:val="00D85E9D"/>
    <w:rsid w:val="00D90EE3"/>
    <w:rsid w:val="00D93024"/>
    <w:rsid w:val="00D9335C"/>
    <w:rsid w:val="00D93374"/>
    <w:rsid w:val="00D958C6"/>
    <w:rsid w:val="00D9780E"/>
    <w:rsid w:val="00DA66F9"/>
    <w:rsid w:val="00DB2B5A"/>
    <w:rsid w:val="00DB4757"/>
    <w:rsid w:val="00DB47D2"/>
    <w:rsid w:val="00DB4D6C"/>
    <w:rsid w:val="00DB4FAA"/>
    <w:rsid w:val="00DB5254"/>
    <w:rsid w:val="00DB5BAA"/>
    <w:rsid w:val="00DB6AB8"/>
    <w:rsid w:val="00DC2F9D"/>
    <w:rsid w:val="00DC708E"/>
    <w:rsid w:val="00DD13D9"/>
    <w:rsid w:val="00DD2075"/>
    <w:rsid w:val="00DD56FB"/>
    <w:rsid w:val="00DD629C"/>
    <w:rsid w:val="00DD6A3A"/>
    <w:rsid w:val="00DD6E91"/>
    <w:rsid w:val="00DE0B9D"/>
    <w:rsid w:val="00DE2AC6"/>
    <w:rsid w:val="00DE3529"/>
    <w:rsid w:val="00DE6AB7"/>
    <w:rsid w:val="00DE6E48"/>
    <w:rsid w:val="00DE7AF3"/>
    <w:rsid w:val="00DE7B76"/>
    <w:rsid w:val="00DF0027"/>
    <w:rsid w:val="00DF1B1B"/>
    <w:rsid w:val="00DF4C6A"/>
    <w:rsid w:val="00E0207B"/>
    <w:rsid w:val="00E0551A"/>
    <w:rsid w:val="00E055FC"/>
    <w:rsid w:val="00E058E1"/>
    <w:rsid w:val="00E2183B"/>
    <w:rsid w:val="00E24052"/>
    <w:rsid w:val="00E26083"/>
    <w:rsid w:val="00E26B7C"/>
    <w:rsid w:val="00E26EDC"/>
    <w:rsid w:val="00E311A4"/>
    <w:rsid w:val="00E32176"/>
    <w:rsid w:val="00E36CCE"/>
    <w:rsid w:val="00E37D2A"/>
    <w:rsid w:val="00E41281"/>
    <w:rsid w:val="00E41B51"/>
    <w:rsid w:val="00E4405E"/>
    <w:rsid w:val="00E53695"/>
    <w:rsid w:val="00E56C6F"/>
    <w:rsid w:val="00E57108"/>
    <w:rsid w:val="00E57256"/>
    <w:rsid w:val="00E61404"/>
    <w:rsid w:val="00E628F0"/>
    <w:rsid w:val="00E639E8"/>
    <w:rsid w:val="00E7095D"/>
    <w:rsid w:val="00E71F02"/>
    <w:rsid w:val="00E7286C"/>
    <w:rsid w:val="00E73DC3"/>
    <w:rsid w:val="00E759AA"/>
    <w:rsid w:val="00E8185B"/>
    <w:rsid w:val="00E83EC4"/>
    <w:rsid w:val="00E84C9A"/>
    <w:rsid w:val="00E86089"/>
    <w:rsid w:val="00E87323"/>
    <w:rsid w:val="00E9004B"/>
    <w:rsid w:val="00E90A92"/>
    <w:rsid w:val="00E93C7F"/>
    <w:rsid w:val="00E95F9D"/>
    <w:rsid w:val="00E97B28"/>
    <w:rsid w:val="00E97C71"/>
    <w:rsid w:val="00EA5DDC"/>
    <w:rsid w:val="00EA7956"/>
    <w:rsid w:val="00EB12CB"/>
    <w:rsid w:val="00EB3AE7"/>
    <w:rsid w:val="00EB5B89"/>
    <w:rsid w:val="00EB6A61"/>
    <w:rsid w:val="00EC7E53"/>
    <w:rsid w:val="00EE0F50"/>
    <w:rsid w:val="00EE123E"/>
    <w:rsid w:val="00EE5F9D"/>
    <w:rsid w:val="00EE60C6"/>
    <w:rsid w:val="00EE6712"/>
    <w:rsid w:val="00EE70FD"/>
    <w:rsid w:val="00EE71F4"/>
    <w:rsid w:val="00EF5A65"/>
    <w:rsid w:val="00F11DA6"/>
    <w:rsid w:val="00F162DA"/>
    <w:rsid w:val="00F1739C"/>
    <w:rsid w:val="00F17D41"/>
    <w:rsid w:val="00F221D1"/>
    <w:rsid w:val="00F2261A"/>
    <w:rsid w:val="00F3304A"/>
    <w:rsid w:val="00F33FAC"/>
    <w:rsid w:val="00F341AA"/>
    <w:rsid w:val="00F40351"/>
    <w:rsid w:val="00F418F5"/>
    <w:rsid w:val="00F540FF"/>
    <w:rsid w:val="00F54FC5"/>
    <w:rsid w:val="00F655F9"/>
    <w:rsid w:val="00F708BF"/>
    <w:rsid w:val="00F740F7"/>
    <w:rsid w:val="00F74BCB"/>
    <w:rsid w:val="00F82182"/>
    <w:rsid w:val="00F83848"/>
    <w:rsid w:val="00F84795"/>
    <w:rsid w:val="00F90D5A"/>
    <w:rsid w:val="00F92A58"/>
    <w:rsid w:val="00F92E19"/>
    <w:rsid w:val="00F93AC6"/>
    <w:rsid w:val="00F94CEF"/>
    <w:rsid w:val="00F94D8B"/>
    <w:rsid w:val="00F9521F"/>
    <w:rsid w:val="00F97387"/>
    <w:rsid w:val="00FA1E42"/>
    <w:rsid w:val="00FA3404"/>
    <w:rsid w:val="00FA7D6F"/>
    <w:rsid w:val="00FB0734"/>
    <w:rsid w:val="00FB182A"/>
    <w:rsid w:val="00FB1977"/>
    <w:rsid w:val="00FB4F67"/>
    <w:rsid w:val="00FB53EB"/>
    <w:rsid w:val="00FB61AE"/>
    <w:rsid w:val="00FB713F"/>
    <w:rsid w:val="00FC1483"/>
    <w:rsid w:val="00FC3FA4"/>
    <w:rsid w:val="00FD3996"/>
    <w:rsid w:val="00FD43DD"/>
    <w:rsid w:val="00FD6068"/>
    <w:rsid w:val="00FD71F4"/>
    <w:rsid w:val="00FE1B4D"/>
    <w:rsid w:val="00FE2434"/>
    <w:rsid w:val="00FE7847"/>
    <w:rsid w:val="00FF16B8"/>
    <w:rsid w:val="00FF2C60"/>
    <w:rsid w:val="00FF3B8D"/>
    <w:rsid w:val="00FF57B2"/>
    <w:rsid w:val="00FF5AF0"/>
    <w:rsid w:val="00FF5EEB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3AB1"/>
  <w15:docId w15:val="{AA4885A6-B910-4F74-BF0C-1864C1AB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31E"/>
  </w:style>
  <w:style w:type="paragraph" w:styleId="Nagwek1">
    <w:name w:val="heading 1"/>
    <w:basedOn w:val="Normalny"/>
    <w:next w:val="Normalny"/>
    <w:link w:val="Nagwek1Znak"/>
    <w:uiPriority w:val="9"/>
    <w:qFormat/>
    <w:rsid w:val="0032147C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147C"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147C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2147C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sz w:val="24"/>
      <w:szCs w:val="24"/>
      <w:lang w:val="pl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2147C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47C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47C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2147C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2147C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2147C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2147C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47C"/>
    <w:rPr>
      <w:rFonts w:ascii="Arial" w:eastAsia="Arial" w:hAnsi="Arial" w:cs="Arial"/>
      <w:i/>
      <w:color w:val="666666"/>
      <w:lang w:val="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2147C"/>
  </w:style>
  <w:style w:type="table" w:customStyle="1" w:styleId="TableNormal">
    <w:name w:val="Table Normal"/>
    <w:rsid w:val="0032147C"/>
    <w:pPr>
      <w:spacing w:after="0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2147C"/>
    <w:pPr>
      <w:keepNext/>
      <w:keepLines/>
      <w:spacing w:after="60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2147C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47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2147C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Akapitzlist">
    <w:name w:val="List Paragraph"/>
    <w:basedOn w:val="Normalny"/>
    <w:qFormat/>
    <w:rsid w:val="0032147C"/>
    <w:pPr>
      <w:spacing w:after="0"/>
      <w:ind w:left="720"/>
      <w:contextualSpacing/>
    </w:pPr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2147C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47C"/>
    <w:rPr>
      <w:rFonts w:ascii="Arial" w:eastAsia="Arial" w:hAnsi="Arial" w:cs="Arial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214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2147C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2147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47C"/>
    <w:rPr>
      <w:vertAlign w:val="superscript"/>
    </w:rPr>
  </w:style>
  <w:style w:type="character" w:styleId="Odwoanieprzypisudolnego">
    <w:name w:val="footnote reference"/>
    <w:basedOn w:val="Domylnaczcionkaakapitu"/>
    <w:unhideWhenUsed/>
    <w:rsid w:val="0032147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147C"/>
    <w:pPr>
      <w:spacing w:after="120" w:line="480" w:lineRule="auto"/>
    </w:pPr>
    <w:rPr>
      <w:rFonts w:ascii="Arial" w:eastAsia="Arial" w:hAnsi="Arial" w:cs="Arial"/>
      <w:lang w:val="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147C"/>
    <w:rPr>
      <w:rFonts w:ascii="Arial" w:eastAsia="Arial" w:hAnsi="Arial" w:cs="Arial"/>
      <w:lang w:val="pl" w:eastAsia="pl-PL"/>
    </w:rPr>
  </w:style>
  <w:style w:type="paragraph" w:customStyle="1" w:styleId="Standard">
    <w:name w:val="Standard"/>
    <w:rsid w:val="00F162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8Num7">
    <w:name w:val="WW8Num7"/>
    <w:basedOn w:val="Bezlisty"/>
    <w:rsid w:val="00874D80"/>
    <w:pPr>
      <w:numPr>
        <w:numId w:val="18"/>
      </w:numPr>
    </w:pPr>
  </w:style>
  <w:style w:type="character" w:styleId="Pogrubienie">
    <w:name w:val="Strong"/>
    <w:basedOn w:val="Domylnaczcionkaakapitu"/>
    <w:uiPriority w:val="22"/>
    <w:qFormat/>
    <w:rsid w:val="00AD27E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D95"/>
    <w:rPr>
      <w:b/>
      <w:bCs/>
      <w:sz w:val="20"/>
      <w:szCs w:val="20"/>
    </w:rPr>
  </w:style>
  <w:style w:type="numbering" w:customStyle="1" w:styleId="WW8Num71">
    <w:name w:val="WW8Num71"/>
    <w:basedOn w:val="Bezlisty"/>
    <w:rsid w:val="006841B1"/>
    <w:pPr>
      <w:numPr>
        <w:numId w:val="44"/>
      </w:numPr>
    </w:pPr>
  </w:style>
  <w:style w:type="paragraph" w:styleId="NormalnyWeb">
    <w:name w:val="Normal (Web)"/>
    <w:basedOn w:val="Normalny"/>
    <w:uiPriority w:val="99"/>
    <w:rsid w:val="00415A54"/>
    <w:pPr>
      <w:tabs>
        <w:tab w:val="left" w:pos="708"/>
      </w:tabs>
      <w:spacing w:before="28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415A5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E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F2F2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F2F2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F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B6F90"/>
    <w:rPr>
      <w:color w:val="800080" w:themeColor="followedHyperlink"/>
      <w:u w:val="single"/>
    </w:rPr>
  </w:style>
  <w:style w:type="paragraph" w:customStyle="1" w:styleId="Normalny1">
    <w:name w:val="Normalny1"/>
    <w:rsid w:val="000502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styleId="Tekstblokowy">
    <w:name w:val="Block Text"/>
    <w:basedOn w:val="Normalny"/>
    <w:rsid w:val="00050268"/>
    <w:pPr>
      <w:tabs>
        <w:tab w:val="left" w:pos="10915"/>
      </w:tabs>
      <w:suppressAutoHyphens/>
      <w:autoSpaceDN w:val="0"/>
      <w:spacing w:after="0" w:line="360" w:lineRule="auto"/>
      <w:ind w:left="1134" w:right="13" w:firstLine="708"/>
      <w:jc w:val="both"/>
      <w:textAlignment w:val="baseline"/>
    </w:pPr>
    <w:rPr>
      <w:rFonts w:ascii="Georgia" w:eastAsia="Times New Roman" w:hAnsi="Georgia" w:cs="Times New Roman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050268"/>
    <w:pPr>
      <w:suppressAutoHyphens/>
      <w:autoSpaceDN w:val="0"/>
      <w:spacing w:after="120" w:line="100" w:lineRule="atLeast"/>
      <w:textAlignment w:val="baseline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2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43B538A86047B1BBEC5D2CFEE7EB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CD00F8-86F0-454D-AE0C-B0CF1B0B4310}"/>
      </w:docPartPr>
      <w:docPartBody>
        <w:p w:rsidR="00B64F99" w:rsidRDefault="001A2BE8" w:rsidP="001A2BE8">
          <w:pPr>
            <w:pStyle w:val="6043B538A86047B1BBEC5D2CFEE7EBFE"/>
          </w:pPr>
          <w:r w:rsidRPr="004D18D1">
            <w:rPr>
              <w:rFonts w:cstheme="minorHAnsi"/>
              <w:b/>
              <w:color w:val="8496B0" w:themeColor="text2" w:themeTint="99"/>
              <w:sz w:val="24"/>
              <w:szCs w:val="24"/>
            </w:rPr>
            <w:t>Kliknij tutaj, aby wprowadzić tekst</w:t>
          </w:r>
        </w:p>
      </w:docPartBody>
    </w:docPart>
    <w:docPart>
      <w:docPartPr>
        <w:name w:val="6A951EA96E754F59BBDDAA3EF3AAA0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39DF29-9380-4A16-BB5C-DD8CB6F9C55E}"/>
      </w:docPartPr>
      <w:docPartBody>
        <w:p w:rsidR="00B64F99" w:rsidRDefault="001A2BE8" w:rsidP="001A2BE8">
          <w:pPr>
            <w:pStyle w:val="6A951EA96E754F59BBDDAA3EF3AAA058"/>
          </w:pPr>
          <w:r w:rsidRPr="004D18D1">
            <w:rPr>
              <w:rFonts w:cstheme="minorHAnsi"/>
              <w:b/>
              <w:color w:val="8496B0" w:themeColor="text2" w:themeTint="99"/>
              <w:sz w:val="24"/>
              <w:szCs w:val="24"/>
            </w:rPr>
            <w:t>Kliknij tutaj, aby wprowadzić tekst</w:t>
          </w:r>
        </w:p>
      </w:docPartBody>
    </w:docPart>
    <w:docPart>
      <w:docPartPr>
        <w:name w:val="138EE963B103418F83D7BC0C3B4362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58AECD-C3F6-400E-89C6-5B8134E0BC3F}"/>
      </w:docPartPr>
      <w:docPartBody>
        <w:p w:rsidR="00B64F99" w:rsidRDefault="001A2BE8" w:rsidP="001A2BE8">
          <w:pPr>
            <w:pStyle w:val="138EE963B103418F83D7BC0C3B436289"/>
          </w:pPr>
          <w:r w:rsidRPr="004D18D1">
            <w:rPr>
              <w:rFonts w:cstheme="minorHAnsi"/>
              <w:b/>
              <w:color w:val="8496B0" w:themeColor="text2" w:themeTint="99"/>
              <w:sz w:val="24"/>
              <w:szCs w:val="24"/>
            </w:rPr>
            <w:t>Kliknij tutaj, aby wprowadzić tekst</w:t>
          </w:r>
        </w:p>
      </w:docPartBody>
    </w:docPart>
    <w:docPart>
      <w:docPartPr>
        <w:name w:val="138CD9875B414B8C9BD3B472CF6C0B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7CCF04-819A-4798-83F5-C411E7F767F6}"/>
      </w:docPartPr>
      <w:docPartBody>
        <w:p w:rsidR="00B64F99" w:rsidRDefault="001A2BE8" w:rsidP="001A2BE8">
          <w:pPr>
            <w:pStyle w:val="138CD9875B414B8C9BD3B472CF6C0BE0"/>
          </w:pPr>
          <w:r w:rsidRPr="004D18D1">
            <w:rPr>
              <w:rFonts w:cstheme="minorHAnsi"/>
              <w:b/>
              <w:color w:val="8496B0" w:themeColor="text2" w:themeTint="99"/>
              <w:sz w:val="24"/>
              <w:szCs w:val="24"/>
            </w:rPr>
            <w:t>Wpisz nr tel./fax</w:t>
          </w:r>
        </w:p>
      </w:docPartBody>
    </w:docPart>
    <w:docPart>
      <w:docPartPr>
        <w:name w:val="02C668AA85BB4C38B04E62EF41FB15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251A54-A7AA-4C55-A69D-C3BC4E500C26}"/>
      </w:docPartPr>
      <w:docPartBody>
        <w:p w:rsidR="00B64F99" w:rsidRDefault="001A2BE8" w:rsidP="001A2BE8">
          <w:pPr>
            <w:pStyle w:val="02C668AA85BB4C38B04E62EF41FB15BF"/>
          </w:pPr>
          <w:r w:rsidRPr="00BE65E8">
            <w:rPr>
              <w:rFonts w:eastAsia="Lucida Sans Unicode"/>
              <w:color w:val="8496B0" w:themeColor="text2" w:themeTint="99"/>
              <w:kern w:val="1"/>
              <w:lang w:val="en-US" w:eastAsia="hi-IN" w:bidi="hi-IN"/>
            </w:rPr>
            <w:t xml:space="preserve"> Wpisz adres e-mail</w:t>
          </w:r>
        </w:p>
      </w:docPartBody>
    </w:docPart>
    <w:docPart>
      <w:docPartPr>
        <w:name w:val="D1A4D6A6DF4A42D69F09A71775721A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153E90-59BA-4394-B09C-6AD844D36F6F}"/>
      </w:docPartPr>
      <w:docPartBody>
        <w:p w:rsidR="00B64F99" w:rsidRDefault="001A2BE8" w:rsidP="001A2BE8">
          <w:pPr>
            <w:pStyle w:val="D1A4D6A6DF4A42D69F09A71775721A4E"/>
          </w:pPr>
          <w:r w:rsidRPr="004D18D1">
            <w:rPr>
              <w:rFonts w:cstheme="minorHAnsi"/>
              <w:b/>
              <w:color w:val="8496B0" w:themeColor="text2" w:themeTint="99"/>
              <w:sz w:val="24"/>
              <w:szCs w:val="24"/>
            </w:rPr>
            <w:t>Wpisz nr NIP</w:t>
          </w:r>
        </w:p>
      </w:docPartBody>
    </w:docPart>
    <w:docPart>
      <w:docPartPr>
        <w:name w:val="B0F893804E2A49A3BB31A4577791B3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CF0313-3DE7-495A-BD64-5D3F5EEE8C96}"/>
      </w:docPartPr>
      <w:docPartBody>
        <w:p w:rsidR="00B64F99" w:rsidRDefault="001A2BE8" w:rsidP="001A2BE8">
          <w:pPr>
            <w:pStyle w:val="B0F893804E2A49A3BB31A4577791B32E"/>
          </w:pPr>
          <w:r w:rsidRPr="004D18D1">
            <w:rPr>
              <w:rFonts w:cstheme="minorHAnsi"/>
              <w:b/>
              <w:color w:val="8496B0" w:themeColor="text2" w:themeTint="99"/>
              <w:sz w:val="24"/>
              <w:szCs w:val="24"/>
            </w:rPr>
            <w:t>Wpisz nr REGON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BE8"/>
    <w:rsid w:val="00005B52"/>
    <w:rsid w:val="000076FF"/>
    <w:rsid w:val="00043B92"/>
    <w:rsid w:val="00056EFF"/>
    <w:rsid w:val="000654E1"/>
    <w:rsid w:val="000A5E44"/>
    <w:rsid w:val="000D3830"/>
    <w:rsid w:val="000E09F2"/>
    <w:rsid w:val="000F7A4B"/>
    <w:rsid w:val="00101987"/>
    <w:rsid w:val="001206C6"/>
    <w:rsid w:val="00161C85"/>
    <w:rsid w:val="001A2BE8"/>
    <w:rsid w:val="001B6EAD"/>
    <w:rsid w:val="001E241E"/>
    <w:rsid w:val="00264715"/>
    <w:rsid w:val="002F62C8"/>
    <w:rsid w:val="00346847"/>
    <w:rsid w:val="003500FB"/>
    <w:rsid w:val="00370E88"/>
    <w:rsid w:val="0038353C"/>
    <w:rsid w:val="003B35CE"/>
    <w:rsid w:val="003E061E"/>
    <w:rsid w:val="003E19B8"/>
    <w:rsid w:val="00401DB9"/>
    <w:rsid w:val="0044322F"/>
    <w:rsid w:val="0044413B"/>
    <w:rsid w:val="00464D43"/>
    <w:rsid w:val="0053335F"/>
    <w:rsid w:val="00541BCA"/>
    <w:rsid w:val="00572F0E"/>
    <w:rsid w:val="005827C7"/>
    <w:rsid w:val="005C3209"/>
    <w:rsid w:val="005F4095"/>
    <w:rsid w:val="00607B8A"/>
    <w:rsid w:val="00611D38"/>
    <w:rsid w:val="00633B7A"/>
    <w:rsid w:val="006404F0"/>
    <w:rsid w:val="00672BE1"/>
    <w:rsid w:val="006872D6"/>
    <w:rsid w:val="006939D2"/>
    <w:rsid w:val="006B126D"/>
    <w:rsid w:val="006C2CF5"/>
    <w:rsid w:val="006E63DE"/>
    <w:rsid w:val="007130ED"/>
    <w:rsid w:val="0072641C"/>
    <w:rsid w:val="007761EF"/>
    <w:rsid w:val="00776369"/>
    <w:rsid w:val="007D3D9C"/>
    <w:rsid w:val="00813AA1"/>
    <w:rsid w:val="008F4753"/>
    <w:rsid w:val="008F64E9"/>
    <w:rsid w:val="00907449"/>
    <w:rsid w:val="009123A3"/>
    <w:rsid w:val="00946179"/>
    <w:rsid w:val="009539B0"/>
    <w:rsid w:val="00967046"/>
    <w:rsid w:val="009B6707"/>
    <w:rsid w:val="009B7EBF"/>
    <w:rsid w:val="009D32C2"/>
    <w:rsid w:val="009D5B35"/>
    <w:rsid w:val="009E7CDC"/>
    <w:rsid w:val="00A01354"/>
    <w:rsid w:val="00A151E7"/>
    <w:rsid w:val="00A3516A"/>
    <w:rsid w:val="00A60EB6"/>
    <w:rsid w:val="00A71556"/>
    <w:rsid w:val="00A755F1"/>
    <w:rsid w:val="00A916DA"/>
    <w:rsid w:val="00A959A4"/>
    <w:rsid w:val="00AB12EB"/>
    <w:rsid w:val="00AB21F8"/>
    <w:rsid w:val="00AC5620"/>
    <w:rsid w:val="00AD7B47"/>
    <w:rsid w:val="00B041E5"/>
    <w:rsid w:val="00B33E0F"/>
    <w:rsid w:val="00B341FB"/>
    <w:rsid w:val="00B3761B"/>
    <w:rsid w:val="00B61C8B"/>
    <w:rsid w:val="00B64F99"/>
    <w:rsid w:val="00BA50AB"/>
    <w:rsid w:val="00BC7293"/>
    <w:rsid w:val="00BD658A"/>
    <w:rsid w:val="00C05632"/>
    <w:rsid w:val="00C23495"/>
    <w:rsid w:val="00C2614F"/>
    <w:rsid w:val="00C27A14"/>
    <w:rsid w:val="00C50974"/>
    <w:rsid w:val="00C86A4F"/>
    <w:rsid w:val="00D04B60"/>
    <w:rsid w:val="00D163D0"/>
    <w:rsid w:val="00D2487B"/>
    <w:rsid w:val="00D27B05"/>
    <w:rsid w:val="00D87870"/>
    <w:rsid w:val="00DA39C8"/>
    <w:rsid w:val="00E15FCD"/>
    <w:rsid w:val="00E27065"/>
    <w:rsid w:val="00E4459F"/>
    <w:rsid w:val="00E53695"/>
    <w:rsid w:val="00E73DC3"/>
    <w:rsid w:val="00E77DCB"/>
    <w:rsid w:val="00E83EC4"/>
    <w:rsid w:val="00E94098"/>
    <w:rsid w:val="00E97C71"/>
    <w:rsid w:val="00EC0F67"/>
    <w:rsid w:val="00F877E4"/>
    <w:rsid w:val="00FB53EB"/>
    <w:rsid w:val="00FD6068"/>
    <w:rsid w:val="00FF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043B538A86047B1BBEC5D2CFEE7EBFE">
    <w:name w:val="6043B538A86047B1BBEC5D2CFEE7EBFE"/>
    <w:rsid w:val="001A2BE8"/>
  </w:style>
  <w:style w:type="paragraph" w:customStyle="1" w:styleId="6A951EA96E754F59BBDDAA3EF3AAA058">
    <w:name w:val="6A951EA96E754F59BBDDAA3EF3AAA058"/>
    <w:rsid w:val="001A2BE8"/>
  </w:style>
  <w:style w:type="paragraph" w:customStyle="1" w:styleId="138EE963B103418F83D7BC0C3B436289">
    <w:name w:val="138EE963B103418F83D7BC0C3B436289"/>
    <w:rsid w:val="001A2BE8"/>
  </w:style>
  <w:style w:type="paragraph" w:customStyle="1" w:styleId="138CD9875B414B8C9BD3B472CF6C0BE0">
    <w:name w:val="138CD9875B414B8C9BD3B472CF6C0BE0"/>
    <w:rsid w:val="001A2BE8"/>
  </w:style>
  <w:style w:type="paragraph" w:customStyle="1" w:styleId="02C668AA85BB4C38B04E62EF41FB15BF">
    <w:name w:val="02C668AA85BB4C38B04E62EF41FB15BF"/>
    <w:rsid w:val="001A2BE8"/>
  </w:style>
  <w:style w:type="paragraph" w:customStyle="1" w:styleId="D1A4D6A6DF4A42D69F09A71775721A4E">
    <w:name w:val="D1A4D6A6DF4A42D69F09A71775721A4E"/>
    <w:rsid w:val="001A2BE8"/>
  </w:style>
  <w:style w:type="paragraph" w:customStyle="1" w:styleId="B0F893804E2A49A3BB31A4577791B32E">
    <w:name w:val="B0F893804E2A49A3BB31A4577791B32E"/>
    <w:rsid w:val="001A2B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23A6-59E3-41FE-AF60-7F76E2BC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1233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z.nowak@starostwo.lan</cp:lastModifiedBy>
  <cp:revision>4</cp:revision>
  <cp:lastPrinted>2025-10-16T05:35:00Z</cp:lastPrinted>
  <dcterms:created xsi:type="dcterms:W3CDTF">2025-10-16T05:42:00Z</dcterms:created>
  <dcterms:modified xsi:type="dcterms:W3CDTF">2025-10-16T05:44:00Z</dcterms:modified>
</cp:coreProperties>
</file>